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0814" w:type="dxa"/>
        <w:tblLayout w:type="fixed"/>
        <w:tblLook w:val="0000" w:firstRow="0" w:lastRow="0" w:firstColumn="0" w:lastColumn="0" w:noHBand="0" w:noVBand="0"/>
      </w:tblPr>
      <w:tblGrid>
        <w:gridCol w:w="1998"/>
        <w:gridCol w:w="8816"/>
      </w:tblGrid>
      <w:tr w:rsidR="005E63D3" w:rsidRPr="00E3441D" w14:paraId="3CDD29ED" w14:textId="77777777" w:rsidTr="00C26F84">
        <w:trPr>
          <w:cantSplit/>
          <w:trHeight w:val="596"/>
        </w:trPr>
        <w:tc>
          <w:tcPr>
            <w:tcW w:w="1998" w:type="dxa"/>
            <w:vMerge w:val="restart"/>
            <w:vAlign w:val="center"/>
          </w:tcPr>
          <w:p w14:paraId="3DC8E06E" w14:textId="77777777" w:rsidR="005E63D3" w:rsidRPr="00E73600" w:rsidRDefault="005E63D3" w:rsidP="00C26F84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en-US" w:eastAsia="en-US"/>
              </w:rPr>
              <w:drawing>
                <wp:inline distT="0" distB="0" distL="0" distR="0" wp14:anchorId="39A2E808" wp14:editId="39AC53D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5E56A3F7" w14:textId="77777777" w:rsidR="005E63D3" w:rsidRPr="00E3441D" w:rsidRDefault="005E63D3" w:rsidP="00C26F84">
            <w:pPr>
              <w:jc w:val="both"/>
              <w:rPr>
                <w:color w:val="000000"/>
              </w:rPr>
            </w:pPr>
          </w:p>
        </w:tc>
      </w:tr>
      <w:tr w:rsidR="005E63D3" w:rsidRPr="00E73600" w14:paraId="36DBFC3E" w14:textId="77777777" w:rsidTr="00C26F84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0B9E31DB" w14:textId="77777777" w:rsidR="005E63D3" w:rsidRPr="00E73600" w:rsidRDefault="005E63D3" w:rsidP="00C26F84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4EEB6058" w14:textId="77777777" w:rsidR="005E63D3" w:rsidRPr="00E73600" w:rsidRDefault="005E63D3" w:rsidP="00C26F84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5E63D3" w:rsidRPr="00E73600" w14:paraId="4C149686" w14:textId="77777777" w:rsidTr="00C26F84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30689C0F" w14:textId="77777777" w:rsidR="005E63D3" w:rsidRPr="00E73600" w:rsidRDefault="005E63D3" w:rsidP="00C26F84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837B481" w14:textId="77777777" w:rsidR="005E63D3" w:rsidRPr="00E73600" w:rsidRDefault="005E63D3" w:rsidP="00C26F84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5E63D3" w:rsidRPr="00E73600" w14:paraId="13053541" w14:textId="77777777" w:rsidTr="00C26F84">
        <w:trPr>
          <w:cantSplit/>
          <w:trHeight w:val="342"/>
        </w:trPr>
        <w:tc>
          <w:tcPr>
            <w:tcW w:w="1998" w:type="dxa"/>
            <w:vMerge/>
            <w:tcBorders>
              <w:bottom w:val="thinThickSmallGap" w:sz="18" w:space="0" w:color="E20000"/>
            </w:tcBorders>
            <w:vAlign w:val="center"/>
          </w:tcPr>
          <w:p w14:paraId="4CDF6E77" w14:textId="77777777" w:rsidR="005E63D3" w:rsidRPr="00E73600" w:rsidRDefault="005E63D3" w:rsidP="00C26F84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329DB8A0" w14:textId="77777777" w:rsidR="005E63D3" w:rsidRPr="00E73600" w:rsidRDefault="005E63D3" w:rsidP="00C26F84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67C0B374" w14:textId="77777777" w:rsidR="005E63D3" w:rsidRPr="00E73600" w:rsidRDefault="005E63D3" w:rsidP="00C26F84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66B16778" w14:textId="77777777" w:rsidR="005E63D3" w:rsidRPr="00E73600" w:rsidRDefault="005E63D3" w:rsidP="00C26F84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>
              <w:rPr>
                <w:bCs/>
                <w:color w:val="000000"/>
                <w:lang w:val="sr-Latn-RS"/>
              </w:rPr>
              <w:t>II</w:t>
            </w:r>
            <w:r>
              <w:rPr>
                <w:bCs/>
                <w:color w:val="000000"/>
              </w:rPr>
              <w:t>–</w:t>
            </w:r>
            <w:r>
              <w:rPr>
                <w:bCs/>
                <w:color w:val="000000"/>
                <w:lang w:val="sr-Latn-RS"/>
              </w:rPr>
              <w:t>06-4</w:t>
            </w:r>
            <w:r>
              <w:rPr>
                <w:bCs/>
                <w:color w:val="000000"/>
                <w:lang w:val="sr-Cyrl-RS"/>
              </w:rPr>
              <w:t>/20</w:t>
            </w:r>
            <w:r>
              <w:rPr>
                <w:bCs/>
                <w:color w:val="000000"/>
                <w:lang w:val="en-US"/>
              </w:rPr>
              <w:t xml:space="preserve">20. </w:t>
            </w:r>
            <w:r>
              <w:rPr>
                <w:bCs/>
                <w:color w:val="000000"/>
                <w:lang w:val="sr-Cyrl-RS"/>
              </w:rPr>
              <w:t xml:space="preserve">године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3EDB49E0" w14:textId="77777777" w:rsidR="005E63D3" w:rsidRPr="00E73600" w:rsidRDefault="005E63D3" w:rsidP="00C26F84">
            <w:pPr>
              <w:jc w:val="both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Latn-RS"/>
              </w:rPr>
              <w:t>13.01.</w:t>
            </w:r>
            <w:r>
              <w:rPr>
                <w:bCs/>
                <w:color w:val="000000"/>
                <w:lang w:val="sr-Cyrl-RS"/>
              </w:rPr>
              <w:t>20</w:t>
            </w:r>
            <w:r>
              <w:rPr>
                <w:bCs/>
                <w:color w:val="000000"/>
                <w:lang w:val="en-US"/>
              </w:rPr>
              <w:t>20</w:t>
            </w:r>
            <w:r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7DADE3B3" w14:textId="77777777" w:rsidR="005E63D3" w:rsidRPr="00E73600" w:rsidRDefault="005E63D3" w:rsidP="00C26F84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5E63D3" w:rsidRPr="00E73600" w14:paraId="18CD72B0" w14:textId="77777777" w:rsidTr="00C26F84">
        <w:trPr>
          <w:cantSplit/>
          <w:trHeight w:val="342"/>
        </w:trPr>
        <w:tc>
          <w:tcPr>
            <w:tcW w:w="10814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49D8AF64" w14:textId="77777777" w:rsidR="005E63D3" w:rsidRPr="00891C15" w:rsidRDefault="005E63D3" w:rsidP="00C26F84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</w:t>
            </w:r>
            <w:r>
              <w:rPr>
                <w:sz w:val="18"/>
              </w:rPr>
              <w:t xml:space="preserve">-105, </w:t>
            </w:r>
            <w:r w:rsidRPr="00D40B02">
              <w:rPr>
                <w:sz w:val="18"/>
              </w:rPr>
              <w:t>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gradonacelnik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1CB577DF" w14:textId="77777777" w:rsidR="005E63D3" w:rsidRDefault="005E63D3" w:rsidP="005E63D3"/>
    <w:p w14:paraId="12024FBE" w14:textId="77777777" w:rsidR="005E63D3" w:rsidRPr="005E63D3" w:rsidRDefault="005E63D3" w:rsidP="005E63D3">
      <w:pPr>
        <w:ind w:firstLine="720"/>
        <w:jc w:val="both"/>
        <w:rPr>
          <w:rFonts w:cs="Tahoma"/>
          <w:lang w:val="sr-Cyrl-RS" w:eastAsia="en-GB"/>
        </w:rPr>
      </w:pPr>
      <w:r w:rsidRPr="005E63D3">
        <w:rPr>
          <w:lang w:eastAsia="en-GB"/>
        </w:rPr>
        <w:t>На основу члана 55.</w:t>
      </w:r>
      <w:r w:rsidRPr="005E63D3">
        <w:rPr>
          <w:lang w:val="sr-Cyrl-RS" w:eastAsia="en-GB"/>
        </w:rPr>
        <w:t xml:space="preserve"> с</w:t>
      </w:r>
      <w:r w:rsidRPr="005E63D3">
        <w:rPr>
          <w:lang w:eastAsia="en-GB"/>
        </w:rPr>
        <w:t>тав 1.</w:t>
      </w:r>
      <w:r w:rsidRPr="005E63D3">
        <w:rPr>
          <w:lang w:val="sr-Cyrl-RS" w:eastAsia="en-GB"/>
        </w:rPr>
        <w:t xml:space="preserve"> </w:t>
      </w:r>
      <w:r w:rsidRPr="005E63D3">
        <w:rPr>
          <w:lang w:eastAsia="en-GB"/>
        </w:rPr>
        <w:t>тачка 3</w:t>
      </w:r>
      <w:r w:rsidRPr="005E63D3">
        <w:rPr>
          <w:lang w:val="sr-Cyrl-RS" w:eastAsia="en-GB"/>
        </w:rPr>
        <w:t>.</w:t>
      </w:r>
      <w:r w:rsidRPr="005E63D3">
        <w:rPr>
          <w:lang w:eastAsia="en-GB"/>
        </w:rPr>
        <w:t xml:space="preserve"> </w:t>
      </w:r>
      <w:r w:rsidRPr="005E63D3">
        <w:rPr>
          <w:lang w:val="sr-Cyrl-RS" w:eastAsia="en-GB"/>
        </w:rPr>
        <w:t xml:space="preserve">и члана 136. став 1. </w:t>
      </w:r>
      <w:r w:rsidRPr="005E63D3">
        <w:rPr>
          <w:lang w:eastAsia="en-GB"/>
        </w:rPr>
        <w:t>Статута града Кикинде („Сл</w:t>
      </w:r>
      <w:r w:rsidRPr="005E63D3">
        <w:rPr>
          <w:lang w:val="sr-Cyrl-RS" w:eastAsia="en-GB"/>
        </w:rPr>
        <w:t xml:space="preserve">ужбени </w:t>
      </w:r>
      <w:r w:rsidRPr="005E63D3">
        <w:rPr>
          <w:lang w:eastAsia="en-GB"/>
        </w:rPr>
        <w:t>лист града Кикинде“, број 4</w:t>
      </w:r>
      <w:r w:rsidRPr="005E63D3">
        <w:rPr>
          <w:lang w:val="sr-Cyrl-RS" w:eastAsia="en-GB"/>
        </w:rPr>
        <w:t>/2019</w:t>
      </w:r>
      <w:r w:rsidRPr="005E63D3">
        <w:rPr>
          <w:lang w:eastAsia="en-GB"/>
        </w:rPr>
        <w:t>)</w:t>
      </w:r>
      <w:r w:rsidRPr="005E63D3">
        <w:rPr>
          <w:lang w:val="sr-Cyrl-RS" w:eastAsia="en-GB"/>
        </w:rPr>
        <w:t xml:space="preserve"> и Одлуке о буџету града Кикинде (Службени лист града Кикинде број 33/201</w:t>
      </w:r>
      <w:r w:rsidRPr="005E63D3">
        <w:rPr>
          <w:lang w:val="en-US" w:eastAsia="en-GB"/>
        </w:rPr>
        <w:t>9</w:t>
      </w:r>
      <w:r w:rsidRPr="005E63D3">
        <w:rPr>
          <w:lang w:val="sr-Cyrl-RS" w:eastAsia="en-GB"/>
        </w:rPr>
        <w:t xml:space="preserve">). </w:t>
      </w:r>
      <w:r w:rsidRPr="005E63D3">
        <w:rPr>
          <w:lang w:eastAsia="en-GB"/>
        </w:rPr>
        <w:t xml:space="preserve"> </w:t>
      </w:r>
      <w:r w:rsidRPr="005E63D3">
        <w:rPr>
          <w:lang w:val="sr-Cyrl-RS" w:eastAsia="en-GB"/>
        </w:rPr>
        <w:t xml:space="preserve">Градско веће града Кикинде, на седници </w:t>
      </w:r>
      <w:r w:rsidRPr="005E63D3">
        <w:rPr>
          <w:lang w:eastAsia="en-GB"/>
        </w:rPr>
        <w:t xml:space="preserve">одржаној дана </w:t>
      </w:r>
      <w:r w:rsidRPr="005E63D3">
        <w:rPr>
          <w:lang w:val="sr-Cyrl-RS" w:eastAsia="en-GB"/>
        </w:rPr>
        <w:t>13.01.2020.</w:t>
      </w:r>
      <w:r w:rsidRPr="005E63D3">
        <w:rPr>
          <w:lang w:eastAsia="en-GB"/>
        </w:rPr>
        <w:t xml:space="preserve"> године,</w:t>
      </w:r>
      <w:r w:rsidRPr="005E63D3">
        <w:rPr>
          <w:lang w:val="sr-Cyrl-RS" w:eastAsia="en-GB"/>
        </w:rPr>
        <w:t xml:space="preserve"> </w:t>
      </w:r>
      <w:r w:rsidRPr="005E63D3">
        <w:rPr>
          <w:lang w:eastAsia="en-GB"/>
        </w:rPr>
        <w:t xml:space="preserve">донело је </w:t>
      </w:r>
      <w:r w:rsidRPr="005E63D3">
        <w:rPr>
          <w:lang w:val="sr-Cyrl-RS" w:eastAsia="en-GB"/>
        </w:rPr>
        <w:t>следећи:</w:t>
      </w:r>
    </w:p>
    <w:p w14:paraId="7DB9F6CC" w14:textId="77777777" w:rsidR="005E63D3" w:rsidRPr="005E63D3" w:rsidRDefault="005E63D3" w:rsidP="005E63D3">
      <w:pPr>
        <w:jc w:val="both"/>
      </w:pPr>
    </w:p>
    <w:p w14:paraId="7ED12C71" w14:textId="77777777" w:rsidR="005E63D3" w:rsidRPr="005E63D3" w:rsidRDefault="005E63D3" w:rsidP="005E63D3">
      <w:pPr>
        <w:tabs>
          <w:tab w:val="left" w:pos="0"/>
        </w:tabs>
        <w:jc w:val="center"/>
        <w:rPr>
          <w:b/>
          <w:bCs/>
          <w:lang w:val="sr-Cyrl-CS"/>
        </w:rPr>
      </w:pPr>
      <w:r w:rsidRPr="005E63D3">
        <w:rPr>
          <w:b/>
          <w:bCs/>
          <w:lang w:val="sr-Cyrl-CS"/>
        </w:rPr>
        <w:t>З А К Љ У Ч А К</w:t>
      </w:r>
    </w:p>
    <w:p w14:paraId="787C7002" w14:textId="77777777" w:rsidR="009341FB" w:rsidRPr="005E63D3" w:rsidRDefault="009341FB" w:rsidP="009341FB">
      <w:pPr>
        <w:jc w:val="center"/>
        <w:rPr>
          <w:b/>
          <w:lang w:val="sr-Cyrl-RS"/>
        </w:rPr>
      </w:pPr>
    </w:p>
    <w:p w14:paraId="201C8EC3" w14:textId="77777777" w:rsidR="005E63D3" w:rsidRDefault="009341FB" w:rsidP="009341FB">
      <w:pPr>
        <w:jc w:val="center"/>
        <w:rPr>
          <w:lang w:val="sr-Cyrl-CS"/>
        </w:rPr>
      </w:pPr>
      <w:r w:rsidRPr="005E63D3">
        <w:rPr>
          <w:lang w:val="sr-Cyrl-RS"/>
        </w:rPr>
        <w:t>о расписивању Конкурса за</w:t>
      </w:r>
      <w:r w:rsidRPr="005E63D3">
        <w:rPr>
          <w:lang w:val="en-US"/>
        </w:rPr>
        <w:t xml:space="preserve"> </w:t>
      </w:r>
      <w:r w:rsidRPr="005E63D3">
        <w:rPr>
          <w:lang w:val="sr-Cyrl-CS"/>
        </w:rPr>
        <w:t xml:space="preserve">расподелу средстава из буџета </w:t>
      </w:r>
      <w:r w:rsidR="005E63D3" w:rsidRPr="005E63D3">
        <w:rPr>
          <w:lang w:val="sr-Cyrl-CS"/>
        </w:rPr>
        <w:t>г</w:t>
      </w:r>
      <w:r w:rsidRPr="005E63D3">
        <w:rPr>
          <w:lang w:val="sr-Cyrl-CS"/>
        </w:rPr>
        <w:t>рада Кикинд</w:t>
      </w:r>
      <w:r w:rsidR="005E63D3" w:rsidRPr="005E63D3">
        <w:rPr>
          <w:lang w:val="sr-Cyrl-CS"/>
        </w:rPr>
        <w:t>е</w:t>
      </w:r>
      <w:r w:rsidRPr="005E63D3">
        <w:rPr>
          <w:lang w:val="sr-Cyrl-CS"/>
        </w:rPr>
        <w:t xml:space="preserve"> за 20</w:t>
      </w:r>
      <w:r w:rsidRPr="005E63D3">
        <w:rPr>
          <w:lang w:val="en-US"/>
        </w:rPr>
        <w:t>20</w:t>
      </w:r>
      <w:r w:rsidR="005E63D3">
        <w:rPr>
          <w:lang w:val="sr-Cyrl-CS"/>
        </w:rPr>
        <w:t xml:space="preserve">. годину </w:t>
      </w:r>
    </w:p>
    <w:p w14:paraId="2319769D" w14:textId="029D8C49" w:rsidR="005E63D3" w:rsidRPr="005E63D3" w:rsidRDefault="009341FB" w:rsidP="009341FB">
      <w:pPr>
        <w:jc w:val="center"/>
        <w:rPr>
          <w:lang w:val="sr-Cyrl-CS"/>
        </w:rPr>
      </w:pPr>
      <w:r w:rsidRPr="005E63D3">
        <w:rPr>
          <w:lang w:val="sr-Cyrl-CS"/>
        </w:rPr>
        <w:t>за суфинансирање</w:t>
      </w:r>
    </w:p>
    <w:p w14:paraId="58E1F6A2" w14:textId="711B7DE5" w:rsidR="009341FB" w:rsidRPr="005E63D3" w:rsidRDefault="009341FB" w:rsidP="005E63D3">
      <w:pPr>
        <w:jc w:val="center"/>
        <w:rPr>
          <w:lang w:val="sr-Cyrl-RS"/>
        </w:rPr>
      </w:pPr>
      <w:r w:rsidRPr="005E63D3">
        <w:rPr>
          <w:lang w:val="sr-Cyrl-CS"/>
        </w:rPr>
        <w:t>-</w:t>
      </w:r>
      <w:r w:rsidRPr="005E63D3">
        <w:rPr>
          <w:lang w:val="sr-Cyrl-RS"/>
        </w:rPr>
        <w:t>ПОСЕБНИХ ПРОГРАМА-</w:t>
      </w:r>
    </w:p>
    <w:p w14:paraId="6FBF9312" w14:textId="77777777" w:rsidR="009341FB" w:rsidRPr="005E63D3" w:rsidRDefault="009341FB" w:rsidP="005E63D3">
      <w:pPr>
        <w:jc w:val="center"/>
        <w:rPr>
          <w:lang w:val="sr-Cyrl-CS"/>
        </w:rPr>
      </w:pPr>
      <w:r w:rsidRPr="005E63D3">
        <w:rPr>
          <w:lang w:val="sr-Cyrl-RS"/>
        </w:rPr>
        <w:t xml:space="preserve">(програми/пројекти спортских клубова/удружења/организација који својим     </w:t>
      </w:r>
      <w:r w:rsidRPr="005E63D3">
        <w:rPr>
          <w:lang w:val="sr-Cyrl-RS"/>
        </w:rPr>
        <w:tab/>
        <w:t xml:space="preserve">  </w:t>
      </w:r>
      <w:r w:rsidRPr="005E63D3">
        <w:rPr>
          <w:lang w:val="sr-Cyrl-RS"/>
        </w:rPr>
        <w:tab/>
        <w:t xml:space="preserve">           квалитетом доприносе развоју, унапређењу и афирмацији спорта</w:t>
      </w:r>
      <w:r w:rsidRPr="005E63D3">
        <w:rPr>
          <w:lang w:val="sr-Cyrl-CS"/>
        </w:rPr>
        <w:t>)</w:t>
      </w:r>
    </w:p>
    <w:p w14:paraId="2379FACC" w14:textId="572A6ACD" w:rsidR="009341FB" w:rsidRPr="005E63D3" w:rsidRDefault="009341FB" w:rsidP="005E63D3">
      <w:pPr>
        <w:jc w:val="center"/>
      </w:pPr>
      <w:r w:rsidRPr="005E63D3">
        <w:rPr>
          <w:lang w:val="sr-Cyrl-RS"/>
        </w:rPr>
        <w:t xml:space="preserve">и </w:t>
      </w:r>
      <w:r w:rsidRPr="005E63D3">
        <w:t>расписуjе</w:t>
      </w:r>
    </w:p>
    <w:p w14:paraId="19973542" w14:textId="77777777" w:rsidR="009341FB" w:rsidRPr="005E63D3" w:rsidRDefault="009341FB" w:rsidP="009341FB">
      <w:pPr>
        <w:jc w:val="center"/>
        <w:rPr>
          <w:b/>
          <w:lang w:val="sr-Cyrl-CS"/>
        </w:rPr>
      </w:pPr>
      <w:r w:rsidRPr="005E63D3">
        <w:br/>
      </w:r>
      <w:r w:rsidRPr="005E63D3">
        <w:rPr>
          <w:b/>
          <w:lang w:val="sr-Cyrl-CS"/>
        </w:rPr>
        <w:t>ЈАВНИ КОНКУРС</w:t>
      </w:r>
    </w:p>
    <w:p w14:paraId="58E2F3F3" w14:textId="5C78D114" w:rsidR="009341FB" w:rsidRPr="005E63D3" w:rsidRDefault="009341FB" w:rsidP="009341FB">
      <w:pPr>
        <w:jc w:val="center"/>
        <w:rPr>
          <w:b/>
          <w:lang w:val="sr-Cyrl-CS"/>
        </w:rPr>
      </w:pPr>
      <w:r w:rsidRPr="005E63D3">
        <w:rPr>
          <w:b/>
          <w:lang w:val="sr-Cyrl-CS"/>
        </w:rPr>
        <w:t xml:space="preserve">за расподелу средстава из буџета </w:t>
      </w:r>
      <w:r w:rsidR="005E63D3">
        <w:rPr>
          <w:b/>
          <w:lang w:val="sr-Cyrl-CS"/>
        </w:rPr>
        <w:t>г</w:t>
      </w:r>
      <w:r w:rsidRPr="005E63D3">
        <w:rPr>
          <w:b/>
          <w:lang w:val="sr-Cyrl-CS"/>
        </w:rPr>
        <w:t>рада Кикинде</w:t>
      </w:r>
    </w:p>
    <w:p w14:paraId="15B59C5A" w14:textId="23964420" w:rsidR="009341FB" w:rsidRPr="005E63D3" w:rsidRDefault="009341FB" w:rsidP="009341FB">
      <w:pPr>
        <w:jc w:val="center"/>
        <w:rPr>
          <w:b/>
          <w:lang w:val="sr-Cyrl-CS"/>
        </w:rPr>
      </w:pPr>
      <w:r w:rsidRPr="005E63D3">
        <w:rPr>
          <w:b/>
          <w:lang w:val="sr-Cyrl-CS"/>
        </w:rPr>
        <w:t>за 20</w:t>
      </w:r>
      <w:r w:rsidRPr="005E63D3">
        <w:rPr>
          <w:b/>
          <w:lang w:val="en-US"/>
        </w:rPr>
        <w:t>20</w:t>
      </w:r>
      <w:r w:rsidRPr="005E63D3">
        <w:rPr>
          <w:b/>
        </w:rPr>
        <w:t xml:space="preserve">. </w:t>
      </w:r>
      <w:r w:rsidRPr="005E63D3">
        <w:rPr>
          <w:b/>
          <w:lang w:val="sr-Cyrl-CS"/>
        </w:rPr>
        <w:t>годину за суфинансирање</w:t>
      </w:r>
    </w:p>
    <w:p w14:paraId="733BF1D3" w14:textId="77777777" w:rsidR="009341FB" w:rsidRPr="005E63D3" w:rsidRDefault="009341FB" w:rsidP="009341FB">
      <w:pPr>
        <w:tabs>
          <w:tab w:val="left" w:pos="5970"/>
        </w:tabs>
        <w:rPr>
          <w:b/>
          <w:lang w:val="sr-Cyrl-CS"/>
        </w:rPr>
      </w:pPr>
      <w:r w:rsidRPr="005E63D3">
        <w:rPr>
          <w:b/>
          <w:lang w:val="sr-Cyrl-CS"/>
        </w:rPr>
        <w:tab/>
      </w:r>
    </w:p>
    <w:p w14:paraId="5DB91048" w14:textId="77777777" w:rsidR="009341FB" w:rsidRPr="005E63D3" w:rsidRDefault="009341FB" w:rsidP="009341FB">
      <w:pPr>
        <w:jc w:val="center"/>
        <w:rPr>
          <w:b/>
          <w:lang w:val="sr-Cyrl-RS"/>
        </w:rPr>
      </w:pPr>
      <w:r w:rsidRPr="005E63D3">
        <w:rPr>
          <w:b/>
          <w:lang w:val="sr-Cyrl-CS"/>
        </w:rPr>
        <w:t>-</w:t>
      </w:r>
      <w:r w:rsidRPr="005E63D3">
        <w:rPr>
          <w:b/>
          <w:lang w:val="sr-Cyrl-RS"/>
        </w:rPr>
        <w:t>ПОСЕБНИХ ПРОГРАМА-</w:t>
      </w:r>
    </w:p>
    <w:p w14:paraId="1FB271E6" w14:textId="77777777" w:rsidR="009341FB" w:rsidRPr="005E63D3" w:rsidRDefault="009341FB" w:rsidP="009341FB">
      <w:pPr>
        <w:jc w:val="center"/>
        <w:rPr>
          <w:b/>
          <w:lang w:val="sr-Cyrl-CS"/>
        </w:rPr>
      </w:pPr>
      <w:r w:rsidRPr="005E63D3">
        <w:rPr>
          <w:b/>
          <w:lang w:val="sr-Cyrl-RS"/>
        </w:rPr>
        <w:t>(програми/пројекти спортских клубова/удружења/организација који својим квалитетом доприносе развоју, унапређењу и афирмацији спорта</w:t>
      </w:r>
      <w:r w:rsidRPr="005E63D3">
        <w:rPr>
          <w:b/>
          <w:lang w:val="sr-Cyrl-CS"/>
        </w:rPr>
        <w:t>)</w:t>
      </w:r>
    </w:p>
    <w:p w14:paraId="6F224E26" w14:textId="77777777" w:rsidR="009341FB" w:rsidRPr="005E63D3" w:rsidRDefault="009341FB" w:rsidP="009341FB">
      <w:pPr>
        <w:pStyle w:val="NoSpacing"/>
        <w:ind w:left="720"/>
        <w:rPr>
          <w:b/>
          <w:lang w:val="sr-Cyrl-RS"/>
        </w:rPr>
      </w:pPr>
    </w:p>
    <w:p w14:paraId="7B790C8C" w14:textId="3897159A" w:rsidR="009341FB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 xml:space="preserve">Јавни </w:t>
      </w:r>
      <w:r w:rsidR="005E63D3">
        <w:rPr>
          <w:lang w:val="sr-Cyrl-RS"/>
        </w:rPr>
        <w:t>к</w:t>
      </w:r>
      <w:proofErr w:type="spellStart"/>
      <w:r w:rsidRPr="005E63D3">
        <w:t>онкурс</w:t>
      </w:r>
      <w:proofErr w:type="spellEnd"/>
      <w:r w:rsidRPr="005E63D3">
        <w:t xml:space="preserve"> </w:t>
      </w:r>
      <w:r w:rsidRPr="005E63D3">
        <w:rPr>
          <w:lang w:val="sr-Cyrl-RS"/>
        </w:rPr>
        <w:t>-</w:t>
      </w:r>
      <w:r w:rsidR="005E63D3">
        <w:rPr>
          <w:lang w:val="sr-Cyrl-RS"/>
        </w:rPr>
        <w:t xml:space="preserve"> </w:t>
      </w:r>
      <w:r w:rsidRPr="005E63D3">
        <w:rPr>
          <w:lang w:val="sr-Cyrl-RS"/>
        </w:rPr>
        <w:t>ПОСЕБНИ ПРОГРАМИ-</w:t>
      </w:r>
      <w:r w:rsidRPr="005E63D3">
        <w:t xml:space="preserve"> се односи</w:t>
      </w:r>
      <w:r w:rsidRPr="005E63D3">
        <w:rPr>
          <w:lang w:val="sr-Cyrl-RS"/>
        </w:rPr>
        <w:t xml:space="preserve"> на средства из </w:t>
      </w:r>
      <w:r w:rsidRPr="005E63D3">
        <w:rPr>
          <w:lang w:val="sr-Cyrl-CS"/>
        </w:rPr>
        <w:t xml:space="preserve">буџета </w:t>
      </w:r>
      <w:r w:rsidR="00BB6E3B">
        <w:rPr>
          <w:lang w:val="sr-Cyrl-CS"/>
        </w:rPr>
        <w:t>г</w:t>
      </w:r>
      <w:r w:rsidRPr="005E63D3">
        <w:rPr>
          <w:lang w:val="sr-Cyrl-CS"/>
        </w:rPr>
        <w:t>рада Кикинде</w:t>
      </w:r>
      <w:r w:rsidR="00BB6E3B">
        <w:rPr>
          <w:lang w:val="sr-Cyrl-CS"/>
        </w:rPr>
        <w:t>,</w:t>
      </w:r>
      <w:r w:rsidRPr="005E63D3">
        <w:rPr>
          <w:lang w:val="sr-Cyrl-RS"/>
        </w:rPr>
        <w:t xml:space="preserve"> опредељена за</w:t>
      </w:r>
      <w:r w:rsidRPr="005E63D3">
        <w:t xml:space="preserve"> </w:t>
      </w:r>
      <w:proofErr w:type="spellStart"/>
      <w:r w:rsidRPr="005E63D3">
        <w:t>програме</w:t>
      </w:r>
      <w:proofErr w:type="spellEnd"/>
      <w:r w:rsidRPr="005E63D3">
        <w:t>/</w:t>
      </w:r>
      <w:proofErr w:type="spellStart"/>
      <w:r w:rsidRPr="005E63D3">
        <w:t>проjекте</w:t>
      </w:r>
      <w:proofErr w:type="spellEnd"/>
      <w:r w:rsidRPr="005E63D3">
        <w:t xml:space="preserve"> </w:t>
      </w:r>
      <w:proofErr w:type="spellStart"/>
      <w:r w:rsidRPr="005E63D3">
        <w:t>из</w:t>
      </w:r>
      <w:proofErr w:type="spellEnd"/>
      <w:r w:rsidRPr="005E63D3">
        <w:t xml:space="preserve"> </w:t>
      </w:r>
      <w:proofErr w:type="spellStart"/>
      <w:r w:rsidRPr="005E63D3">
        <w:t>следећих</w:t>
      </w:r>
      <w:proofErr w:type="spellEnd"/>
      <w:r w:rsidRPr="005E63D3">
        <w:t xml:space="preserve"> </w:t>
      </w:r>
      <w:proofErr w:type="spellStart"/>
      <w:r w:rsidRPr="005E63D3">
        <w:t>области</w:t>
      </w:r>
      <w:proofErr w:type="spellEnd"/>
      <w:r w:rsidRPr="005E63D3">
        <w:t>:</w:t>
      </w:r>
    </w:p>
    <w:p w14:paraId="08F617EB" w14:textId="77777777" w:rsidR="00BB6E3B" w:rsidRPr="00BB6E3B" w:rsidRDefault="00BB6E3B" w:rsidP="009341FB">
      <w:pPr>
        <w:pStyle w:val="NoSpacing"/>
        <w:jc w:val="both"/>
        <w:rPr>
          <w:lang w:val="sr-Cyrl-RS"/>
        </w:rPr>
      </w:pPr>
    </w:p>
    <w:p w14:paraId="6DE34AB2" w14:textId="7822D768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 xml:space="preserve">1. </w:t>
      </w:r>
      <w:r w:rsidR="00BB6E3B">
        <w:rPr>
          <w:lang w:val="sr-Cyrl-RS"/>
        </w:rPr>
        <w:t>И</w:t>
      </w:r>
      <w:proofErr w:type="spellStart"/>
      <w:r w:rsidRPr="005E63D3">
        <w:t>зградња</w:t>
      </w:r>
      <w:proofErr w:type="spellEnd"/>
      <w:r w:rsidRPr="005E63D3">
        <w:t xml:space="preserve">, </w:t>
      </w:r>
      <w:proofErr w:type="spellStart"/>
      <w:r w:rsidRPr="005E63D3">
        <w:t>одржавање</w:t>
      </w:r>
      <w:proofErr w:type="spellEnd"/>
      <w:r w:rsidRPr="005E63D3">
        <w:t xml:space="preserve"> и </w:t>
      </w:r>
      <w:proofErr w:type="spellStart"/>
      <w:r w:rsidRPr="005E63D3">
        <w:t>опремање</w:t>
      </w:r>
      <w:proofErr w:type="spellEnd"/>
      <w:r w:rsidRPr="005E63D3">
        <w:t xml:space="preserve"> спортских објеката на територији јединице локалне самоуправе, а посебно јавних спортских терена у стамбеним насељима или у њиховој близини и школских спортских објеката и набавка спортске опреме и реквизита; </w:t>
      </w:r>
    </w:p>
    <w:p w14:paraId="43B587F9" w14:textId="28F097E6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>2.</w:t>
      </w:r>
      <w:r w:rsidRPr="005E63D3">
        <w:t xml:space="preserve"> </w:t>
      </w:r>
      <w:r w:rsidR="00BB6E3B">
        <w:rPr>
          <w:lang w:val="sr-Cyrl-RS"/>
        </w:rPr>
        <w:t>О</w:t>
      </w:r>
      <w:proofErr w:type="spellStart"/>
      <w:r w:rsidRPr="005E63D3">
        <w:t>рганизација</w:t>
      </w:r>
      <w:proofErr w:type="spellEnd"/>
      <w:r w:rsidRPr="005E63D3">
        <w:t xml:space="preserve"> </w:t>
      </w:r>
      <w:proofErr w:type="spellStart"/>
      <w:r w:rsidRPr="005E63D3">
        <w:t>спортских</w:t>
      </w:r>
      <w:proofErr w:type="spellEnd"/>
      <w:r w:rsidRPr="005E63D3">
        <w:t xml:space="preserve"> </w:t>
      </w:r>
      <w:proofErr w:type="spellStart"/>
      <w:r w:rsidRPr="005E63D3">
        <w:t>такмичења</w:t>
      </w:r>
      <w:proofErr w:type="spellEnd"/>
      <w:r w:rsidRPr="005E63D3">
        <w:t xml:space="preserve"> </w:t>
      </w:r>
      <w:proofErr w:type="spellStart"/>
      <w:r w:rsidRPr="005E63D3">
        <w:t>од</w:t>
      </w:r>
      <w:proofErr w:type="spellEnd"/>
      <w:r w:rsidRPr="005E63D3">
        <w:t xml:space="preserve"> посебног значаја за </w:t>
      </w:r>
      <w:r w:rsidRPr="005E63D3">
        <w:rPr>
          <w:lang w:val="sr-Cyrl-CS"/>
        </w:rPr>
        <w:t>Град</w:t>
      </w:r>
      <w:r w:rsidRPr="005E63D3">
        <w:t xml:space="preserve">; </w:t>
      </w:r>
    </w:p>
    <w:p w14:paraId="262E384C" w14:textId="6E46B546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 xml:space="preserve">3. </w:t>
      </w:r>
      <w:r w:rsidR="00BB6E3B">
        <w:rPr>
          <w:lang w:val="sr-Cyrl-RS"/>
        </w:rPr>
        <w:t>О</w:t>
      </w:r>
      <w:proofErr w:type="spellStart"/>
      <w:r w:rsidRPr="005E63D3">
        <w:t>безбеђење</w:t>
      </w:r>
      <w:proofErr w:type="spellEnd"/>
      <w:r w:rsidRPr="005E63D3">
        <w:t xml:space="preserve"> </w:t>
      </w:r>
      <w:proofErr w:type="spellStart"/>
      <w:r w:rsidRPr="005E63D3">
        <w:t>услова</w:t>
      </w:r>
      <w:proofErr w:type="spellEnd"/>
      <w:r w:rsidRPr="005E63D3">
        <w:t xml:space="preserve"> и </w:t>
      </w:r>
      <w:proofErr w:type="spellStart"/>
      <w:r w:rsidRPr="005E63D3">
        <w:t>организовање</w:t>
      </w:r>
      <w:proofErr w:type="spellEnd"/>
      <w:r w:rsidRPr="005E63D3">
        <w:t xml:space="preserve"> спортских кампова за спортски развој талентованих спортиста и унапређење квалитета стручног рада са њима; </w:t>
      </w:r>
    </w:p>
    <w:p w14:paraId="5632711B" w14:textId="43C819F1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 xml:space="preserve">4. </w:t>
      </w:r>
      <w:r w:rsidR="00BB6E3B">
        <w:rPr>
          <w:lang w:val="sr-Cyrl-RS"/>
        </w:rPr>
        <w:t>У</w:t>
      </w:r>
      <w:proofErr w:type="spellStart"/>
      <w:r w:rsidRPr="005E63D3">
        <w:t>чешће</w:t>
      </w:r>
      <w:proofErr w:type="spellEnd"/>
      <w:r w:rsidRPr="005E63D3">
        <w:t xml:space="preserve"> </w:t>
      </w:r>
      <w:proofErr w:type="spellStart"/>
      <w:r w:rsidRPr="005E63D3">
        <w:t>спортских</w:t>
      </w:r>
      <w:proofErr w:type="spellEnd"/>
      <w:r w:rsidRPr="005E63D3">
        <w:t xml:space="preserve"> </w:t>
      </w:r>
      <w:proofErr w:type="spellStart"/>
      <w:r w:rsidRPr="005E63D3">
        <w:t>организација</w:t>
      </w:r>
      <w:proofErr w:type="spellEnd"/>
      <w:r w:rsidRPr="005E63D3">
        <w:t xml:space="preserve"> </w:t>
      </w:r>
      <w:proofErr w:type="spellStart"/>
      <w:r w:rsidRPr="005E63D3">
        <w:t>са</w:t>
      </w:r>
      <w:proofErr w:type="spellEnd"/>
      <w:r w:rsidRPr="005E63D3">
        <w:t xml:space="preserve"> територије </w:t>
      </w:r>
      <w:r w:rsidRPr="005E63D3">
        <w:rPr>
          <w:lang w:val="sr-Cyrl-CS"/>
        </w:rPr>
        <w:t xml:space="preserve">Града </w:t>
      </w:r>
      <w:r w:rsidRPr="005E63D3">
        <w:t xml:space="preserve">у домаћим и европским клупским такмичењима; </w:t>
      </w:r>
    </w:p>
    <w:p w14:paraId="682A0D2C" w14:textId="5BDDB5F4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 xml:space="preserve">5. </w:t>
      </w:r>
      <w:r w:rsidR="00BB6E3B">
        <w:rPr>
          <w:lang w:val="sr-Cyrl-RS"/>
        </w:rPr>
        <w:t>У</w:t>
      </w:r>
      <w:proofErr w:type="spellStart"/>
      <w:r w:rsidRPr="005E63D3">
        <w:t>напређење</w:t>
      </w:r>
      <w:proofErr w:type="spellEnd"/>
      <w:r w:rsidRPr="005E63D3">
        <w:t xml:space="preserve"> </w:t>
      </w:r>
      <w:proofErr w:type="spellStart"/>
      <w:r w:rsidRPr="005E63D3">
        <w:t>заштите</w:t>
      </w:r>
      <w:proofErr w:type="spellEnd"/>
      <w:r w:rsidRPr="005E63D3">
        <w:t xml:space="preserve"> </w:t>
      </w:r>
      <w:proofErr w:type="spellStart"/>
      <w:r w:rsidRPr="005E63D3">
        <w:t>здравља</w:t>
      </w:r>
      <w:proofErr w:type="spellEnd"/>
      <w:r w:rsidRPr="005E63D3">
        <w:t xml:space="preserve"> </w:t>
      </w:r>
      <w:proofErr w:type="spellStart"/>
      <w:r w:rsidRPr="005E63D3">
        <w:t>спортиста</w:t>
      </w:r>
      <w:proofErr w:type="spellEnd"/>
      <w:r w:rsidRPr="005E63D3">
        <w:t xml:space="preserve"> и обезбеђивање адекватног спортско-здравственог образовања спортиста, посебно младих, укључујући и антидопинг образовање; </w:t>
      </w:r>
    </w:p>
    <w:p w14:paraId="30482E32" w14:textId="2E7708DB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>6.</w:t>
      </w:r>
      <w:r w:rsidRPr="005E63D3">
        <w:t xml:space="preserve"> </w:t>
      </w:r>
      <w:r w:rsidR="00BB6E3B">
        <w:rPr>
          <w:lang w:val="sr-Cyrl-RS"/>
        </w:rPr>
        <w:t>С</w:t>
      </w:r>
      <w:proofErr w:type="spellStart"/>
      <w:r w:rsidRPr="005E63D3">
        <w:t>типендирање</w:t>
      </w:r>
      <w:proofErr w:type="spellEnd"/>
      <w:r w:rsidRPr="005E63D3">
        <w:t xml:space="preserve"> </w:t>
      </w:r>
      <w:proofErr w:type="spellStart"/>
      <w:r w:rsidRPr="005E63D3">
        <w:t>за</w:t>
      </w:r>
      <w:proofErr w:type="spellEnd"/>
      <w:r w:rsidRPr="005E63D3">
        <w:t xml:space="preserve"> </w:t>
      </w:r>
      <w:proofErr w:type="spellStart"/>
      <w:r w:rsidRPr="005E63D3">
        <w:t>спортско</w:t>
      </w:r>
      <w:proofErr w:type="spellEnd"/>
      <w:r w:rsidRPr="005E63D3">
        <w:t xml:space="preserve"> </w:t>
      </w:r>
      <w:proofErr w:type="spellStart"/>
      <w:r w:rsidRPr="005E63D3">
        <w:t>усавршавање</w:t>
      </w:r>
      <w:proofErr w:type="spellEnd"/>
      <w:r w:rsidRPr="005E63D3">
        <w:t xml:space="preserve"> категорисаних спортиста, посебно перспективних спортиста; </w:t>
      </w:r>
    </w:p>
    <w:p w14:paraId="5C210C81" w14:textId="1267B049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>7.</w:t>
      </w:r>
      <w:r w:rsidRPr="005E63D3">
        <w:t xml:space="preserve"> </w:t>
      </w:r>
      <w:r w:rsidR="00BB6E3B">
        <w:rPr>
          <w:lang w:val="sr-Cyrl-RS"/>
        </w:rPr>
        <w:t>С</w:t>
      </w:r>
      <w:proofErr w:type="spellStart"/>
      <w:r w:rsidRPr="005E63D3">
        <w:t>пречавање</w:t>
      </w:r>
      <w:proofErr w:type="spellEnd"/>
      <w:r w:rsidRPr="005E63D3">
        <w:t xml:space="preserve"> </w:t>
      </w:r>
      <w:proofErr w:type="spellStart"/>
      <w:r w:rsidRPr="005E63D3">
        <w:t>негативних</w:t>
      </w:r>
      <w:proofErr w:type="spellEnd"/>
      <w:r w:rsidRPr="005E63D3">
        <w:t xml:space="preserve"> </w:t>
      </w:r>
      <w:proofErr w:type="spellStart"/>
      <w:r w:rsidRPr="005E63D3">
        <w:t>појава</w:t>
      </w:r>
      <w:proofErr w:type="spellEnd"/>
      <w:r w:rsidRPr="005E63D3">
        <w:t xml:space="preserve"> у спорту (допинг, насиље и недолично понашање, намештање спортских резултата и др.); </w:t>
      </w:r>
    </w:p>
    <w:p w14:paraId="7AE9909E" w14:textId="49200399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ab/>
        <w:t xml:space="preserve">8. </w:t>
      </w:r>
      <w:r w:rsidR="00BB6E3B">
        <w:rPr>
          <w:lang w:val="sr-Cyrl-RS"/>
        </w:rPr>
        <w:t>Р</w:t>
      </w:r>
      <w:proofErr w:type="spellStart"/>
      <w:r w:rsidRPr="005E63D3">
        <w:t>ационално</w:t>
      </w:r>
      <w:proofErr w:type="spellEnd"/>
      <w:r w:rsidRPr="005E63D3">
        <w:t xml:space="preserve"> и </w:t>
      </w:r>
      <w:proofErr w:type="spellStart"/>
      <w:r w:rsidRPr="005E63D3">
        <w:t>наменско</w:t>
      </w:r>
      <w:proofErr w:type="spellEnd"/>
      <w:r w:rsidRPr="005E63D3">
        <w:t xml:space="preserve"> </w:t>
      </w:r>
      <w:proofErr w:type="spellStart"/>
      <w:r w:rsidRPr="005E63D3">
        <w:t>коришћење</w:t>
      </w:r>
      <w:proofErr w:type="spellEnd"/>
      <w:r w:rsidRPr="005E63D3">
        <w:t xml:space="preserve"> спортских сала и спортских објеката у државној својини чији је корисник </w:t>
      </w:r>
      <w:r w:rsidRPr="005E63D3">
        <w:rPr>
          <w:lang w:val="sr-Cyrl-CS"/>
        </w:rPr>
        <w:t>Град</w:t>
      </w:r>
      <w:r w:rsidRPr="005E63D3">
        <w:t xml:space="preserve"> и спортских објеката у својини </w:t>
      </w:r>
      <w:r w:rsidRPr="005E63D3">
        <w:rPr>
          <w:lang w:val="sr-Cyrl-CS"/>
        </w:rPr>
        <w:t xml:space="preserve">Града </w:t>
      </w:r>
      <w:r w:rsidRPr="005E63D3">
        <w:t xml:space="preserve">кроз одобравање њиховог коришћења за спортске активности и доделу термина за тренирање учесницима у систему спорта; </w:t>
      </w:r>
    </w:p>
    <w:p w14:paraId="6D5E02D8" w14:textId="0E283C1E" w:rsidR="009341FB" w:rsidRPr="005E63D3" w:rsidRDefault="009341FB" w:rsidP="00BB6E3B">
      <w:pPr>
        <w:pStyle w:val="Footer"/>
        <w:ind w:right="-289"/>
        <w:jc w:val="both"/>
      </w:pPr>
      <w:r w:rsidRPr="005E63D3">
        <w:rPr>
          <w:lang w:val="sr-Cyrl-CS"/>
        </w:rPr>
        <w:t xml:space="preserve">9. </w:t>
      </w:r>
      <w:r w:rsidR="00BB6E3B">
        <w:rPr>
          <w:lang w:val="sr-Cyrl-RS"/>
        </w:rPr>
        <w:t>Н</w:t>
      </w:r>
      <w:proofErr w:type="spellStart"/>
      <w:r w:rsidRPr="005E63D3">
        <w:t>аграде</w:t>
      </w:r>
      <w:proofErr w:type="spellEnd"/>
      <w:r w:rsidRPr="005E63D3">
        <w:t xml:space="preserve"> и </w:t>
      </w:r>
      <w:proofErr w:type="spellStart"/>
      <w:r w:rsidRPr="005E63D3">
        <w:t>признања</w:t>
      </w:r>
      <w:proofErr w:type="spellEnd"/>
      <w:r w:rsidRPr="005E63D3">
        <w:t xml:space="preserve"> </w:t>
      </w:r>
      <w:proofErr w:type="spellStart"/>
      <w:r w:rsidRPr="005E63D3">
        <w:t>за</w:t>
      </w:r>
      <w:proofErr w:type="spellEnd"/>
      <w:r w:rsidRPr="005E63D3">
        <w:t xml:space="preserve"> постигнуте спортске резултате и допринос развоју спорта. </w:t>
      </w:r>
    </w:p>
    <w:p w14:paraId="78053114" w14:textId="77777777" w:rsidR="009341FB" w:rsidRPr="005E63D3" w:rsidRDefault="009341FB" w:rsidP="009341FB">
      <w:pPr>
        <w:pStyle w:val="NoSpacing"/>
        <w:jc w:val="both"/>
      </w:pPr>
    </w:p>
    <w:p w14:paraId="7A38B78F" w14:textId="17249275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 xml:space="preserve">Спортским клубовима/организацијама/удружењима дозвољава се достављање два </w:t>
      </w:r>
      <w:r w:rsidRPr="005E63D3">
        <w:rPr>
          <w:lang w:val="sr-Cyrl-CS"/>
        </w:rPr>
        <w:t xml:space="preserve">и више </w:t>
      </w:r>
      <w:r w:rsidRPr="005E63D3">
        <w:rPr>
          <w:lang w:val="sr-Cyrl-RS"/>
        </w:rPr>
        <w:t>предлога посебног програма, али највише један може бити одобрен</w:t>
      </w:r>
      <w:r w:rsidR="00BB6E3B">
        <w:rPr>
          <w:lang w:val="sr-Cyrl-RS"/>
        </w:rPr>
        <w:t>,</w:t>
      </w:r>
      <w:r w:rsidRPr="005E63D3">
        <w:rPr>
          <w:lang w:val="sr-Cyrl-RS"/>
        </w:rPr>
        <w:t xml:space="preserve"> и то повољнији по избору подносиоца предлога. </w:t>
      </w:r>
    </w:p>
    <w:p w14:paraId="6CE6ED58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 износом расположивих средстава.</w:t>
      </w:r>
    </w:p>
    <w:p w14:paraId="722C47AB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</w:p>
    <w:p w14:paraId="27C67152" w14:textId="77777777" w:rsidR="009341FB" w:rsidRPr="005E63D3" w:rsidRDefault="009341FB" w:rsidP="009341FB">
      <w:pPr>
        <w:pStyle w:val="NoSpacing"/>
        <w:numPr>
          <w:ilvl w:val="0"/>
          <w:numId w:val="10"/>
        </w:numPr>
        <w:rPr>
          <w:b/>
          <w:lang w:val="sr-Cyrl-RS"/>
        </w:rPr>
      </w:pPr>
      <w:r w:rsidRPr="005E63D3">
        <w:rPr>
          <w:b/>
          <w:lang w:val="sr-Cyrl-RS"/>
        </w:rPr>
        <w:t>УСЛОВИ</w:t>
      </w:r>
    </w:p>
    <w:p w14:paraId="02F6168F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</w:p>
    <w:p w14:paraId="35CC0F2B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</w:p>
    <w:p w14:paraId="706EA655" w14:textId="1508F8E1" w:rsidR="009341FB" w:rsidRPr="005E63D3" w:rsidRDefault="009341FB" w:rsidP="009341FB">
      <w:pPr>
        <w:pStyle w:val="NoSpacing"/>
        <w:jc w:val="both"/>
      </w:pPr>
      <w:proofErr w:type="spellStart"/>
      <w:r w:rsidRPr="005E63D3">
        <w:t>Право</w:t>
      </w:r>
      <w:proofErr w:type="spellEnd"/>
      <w:r w:rsidRPr="005E63D3">
        <w:t xml:space="preserve"> </w:t>
      </w:r>
      <w:proofErr w:type="spellStart"/>
      <w:r w:rsidRPr="005E63D3">
        <w:t>учешћа</w:t>
      </w:r>
      <w:proofErr w:type="spellEnd"/>
      <w:r w:rsidRPr="005E63D3">
        <w:t xml:space="preserve"> </w:t>
      </w:r>
      <w:proofErr w:type="spellStart"/>
      <w:r w:rsidRPr="005E63D3">
        <w:t>на</w:t>
      </w:r>
      <w:proofErr w:type="spellEnd"/>
      <w:r w:rsidRPr="005E63D3">
        <w:t xml:space="preserve"> </w:t>
      </w:r>
      <w:proofErr w:type="spellStart"/>
      <w:r w:rsidRPr="005E63D3">
        <w:t>овом</w:t>
      </w:r>
      <w:proofErr w:type="spellEnd"/>
      <w:r w:rsidRPr="005E63D3">
        <w:t xml:space="preserve"> </w:t>
      </w:r>
      <w:r w:rsidRPr="005E63D3">
        <w:rPr>
          <w:lang w:val="sr-Cyrl-RS"/>
        </w:rPr>
        <w:t xml:space="preserve">Јавном </w:t>
      </w:r>
      <w:proofErr w:type="gramStart"/>
      <w:r w:rsidR="00BB6E3B">
        <w:rPr>
          <w:lang w:val="sr-Cyrl-RS"/>
        </w:rPr>
        <w:t>к</w:t>
      </w:r>
      <w:proofErr w:type="spellStart"/>
      <w:r w:rsidRPr="005E63D3">
        <w:t>онкурсу</w:t>
      </w:r>
      <w:proofErr w:type="spellEnd"/>
      <w:r w:rsidRPr="005E63D3">
        <w:rPr>
          <w:lang w:val="sr-Cyrl-RS"/>
        </w:rPr>
        <w:t xml:space="preserve">  имају</w:t>
      </w:r>
      <w:proofErr w:type="gramEnd"/>
      <w:r w:rsidRPr="005E63D3">
        <w:rPr>
          <w:lang w:val="sr-Cyrl-RS"/>
        </w:rPr>
        <w:t xml:space="preserve"> спортски клубови/удружења/организације</w:t>
      </w:r>
      <w:r w:rsidRPr="005E63D3">
        <w:t xml:space="preserve">: </w:t>
      </w:r>
    </w:p>
    <w:p w14:paraId="5FF0072F" w14:textId="77777777" w:rsidR="009341FB" w:rsidRPr="005E63D3" w:rsidRDefault="009341FB" w:rsidP="009341FB">
      <w:pPr>
        <w:pStyle w:val="NoSpacing"/>
        <w:jc w:val="both"/>
      </w:pPr>
    </w:p>
    <w:p w14:paraId="16507D1A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који су оправдали добијена средства  по свим основама за предходну годину (ако су им средства била одобрена);</w:t>
      </w:r>
    </w:p>
    <w:p w14:paraId="28DC1EEC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који су ускладили свој статут са </w:t>
      </w:r>
      <w:r w:rsidRPr="005E63D3">
        <w:rPr>
          <w:lang w:val="sr-Cyrl-RS"/>
        </w:rPr>
        <w:t>З</w:t>
      </w:r>
      <w:r w:rsidRPr="005E63D3">
        <w:rPr>
          <w:lang w:val="sr-Cyrl-CS"/>
        </w:rPr>
        <w:t>аконом о спорту из 2016.</w:t>
      </w:r>
      <w:r w:rsidRPr="005E63D3">
        <w:rPr>
          <w:lang w:val="sr-Cyrl-RS"/>
        </w:rPr>
        <w:t xml:space="preserve"> године.</w:t>
      </w:r>
    </w:p>
    <w:p w14:paraId="1F9AFA5C" w14:textId="77777777" w:rsidR="009341FB" w:rsidRPr="005E63D3" w:rsidRDefault="009341FB" w:rsidP="009341FB">
      <w:pPr>
        <w:pStyle w:val="NoSpacing"/>
        <w:jc w:val="both"/>
      </w:pPr>
    </w:p>
    <w:p w14:paraId="17835EDC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>Носилац програма мора:</w:t>
      </w:r>
    </w:p>
    <w:p w14:paraId="25DAE3AF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</w:p>
    <w:p w14:paraId="595D682B" w14:textId="77777777" w:rsidR="009341FB" w:rsidRPr="005E63D3" w:rsidRDefault="009341FB" w:rsidP="009341FB">
      <w:pPr>
        <w:numPr>
          <w:ilvl w:val="0"/>
          <w:numId w:val="15"/>
        </w:numPr>
        <w:tabs>
          <w:tab w:val="left" w:pos="36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 xml:space="preserve">да буде регистрован у складу са законом; </w:t>
      </w:r>
    </w:p>
    <w:p w14:paraId="6F723147" w14:textId="77777777" w:rsidR="009341FB" w:rsidRPr="005E63D3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450"/>
          <w:tab w:val="left" w:pos="54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>да искључиво или претежно послује на недобитној основи, ако Законом о спорту није дру</w:t>
      </w:r>
      <w:r w:rsidRPr="005E63D3">
        <w:rPr>
          <w:lang w:val="sr-Cyrl-RS"/>
        </w:rPr>
        <w:t>га</w:t>
      </w:r>
      <w:r w:rsidRPr="005E63D3">
        <w:rPr>
          <w:lang w:val="sr-Cyrl-CS"/>
        </w:rPr>
        <w:t>чије одређено;</w:t>
      </w:r>
    </w:p>
    <w:p w14:paraId="0AD97412" w14:textId="77777777" w:rsidR="009341FB" w:rsidRPr="005E63D3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 xml:space="preserve">да је директно одговоран за припрему и извођење програма; </w:t>
      </w:r>
    </w:p>
    <w:p w14:paraId="53469301" w14:textId="77777777" w:rsidR="009341FB" w:rsidRPr="005E63D3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>да је претходно обављао делатност најмање годину дана;</w:t>
      </w:r>
    </w:p>
    <w:p w14:paraId="55827D9B" w14:textId="77777777" w:rsidR="009341FB" w:rsidRPr="005E63D3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>да је са успехом реализовао претходно одобрене програме;</w:t>
      </w:r>
    </w:p>
    <w:p w14:paraId="0A1980E6" w14:textId="77777777" w:rsidR="009341FB" w:rsidRPr="005E63D3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 xml:space="preserve">да испуњава, у складу са Законом о спорту, прописане услове за обављање спортских активности и делатности које су у вези са предлогом програма; </w:t>
      </w:r>
    </w:p>
    <w:p w14:paraId="0F72A603" w14:textId="77777777" w:rsidR="009341FB" w:rsidRPr="005E63D3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>располаже капацитетима за реализацију програма, демонстриране кроз  адекватне референце;</w:t>
      </w:r>
    </w:p>
    <w:p w14:paraId="3C578C3E" w14:textId="77777777" w:rsidR="009341FB" w:rsidRPr="005E63D3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>да је члан националног гранског спортског савеза преко кога се остварује општи интерес у одговарајућој грани спорта, у складу са чланом 120. став 2. тачка 1. Закона о спорту.</w:t>
      </w:r>
    </w:p>
    <w:p w14:paraId="05AC077C" w14:textId="77777777" w:rsidR="009341FB" w:rsidRPr="005E63D3" w:rsidRDefault="009341FB" w:rsidP="009341FB">
      <w:pPr>
        <w:tabs>
          <w:tab w:val="left" w:pos="0"/>
          <w:tab w:val="left" w:pos="360"/>
          <w:tab w:val="left" w:pos="630"/>
        </w:tabs>
        <w:ind w:right="-289"/>
        <w:rPr>
          <w:lang w:val="sr-Cyrl-RS"/>
        </w:rPr>
      </w:pPr>
    </w:p>
    <w:p w14:paraId="56C050EC" w14:textId="77777777" w:rsidR="009341FB" w:rsidRPr="005E63D3" w:rsidRDefault="009341FB" w:rsidP="009341FB">
      <w:pPr>
        <w:tabs>
          <w:tab w:val="left" w:pos="360"/>
          <w:tab w:val="left" w:pos="630"/>
        </w:tabs>
        <w:ind w:right="-289"/>
        <w:rPr>
          <w:lang w:val="en-US"/>
        </w:rPr>
      </w:pPr>
    </w:p>
    <w:p w14:paraId="33A7D52C" w14:textId="77777777" w:rsidR="009341FB" w:rsidRPr="005E63D3" w:rsidRDefault="009341FB" w:rsidP="009341FB">
      <w:pPr>
        <w:tabs>
          <w:tab w:val="left" w:pos="360"/>
          <w:tab w:val="left" w:pos="630"/>
        </w:tabs>
        <w:ind w:right="-289"/>
        <w:rPr>
          <w:lang w:val="sr-Cyrl-CS"/>
        </w:rPr>
      </w:pPr>
      <w:r w:rsidRPr="005E63D3">
        <w:rPr>
          <w:lang w:val="sr-Cyrl-CS"/>
        </w:rPr>
        <w:t xml:space="preserve">Носилац програма не може да: </w:t>
      </w:r>
    </w:p>
    <w:p w14:paraId="48A9CA82" w14:textId="77777777" w:rsidR="009341FB" w:rsidRPr="005E63D3" w:rsidRDefault="009341FB" w:rsidP="009341FB">
      <w:pPr>
        <w:tabs>
          <w:tab w:val="left" w:pos="360"/>
          <w:tab w:val="left" w:pos="630"/>
        </w:tabs>
        <w:ind w:right="-289"/>
        <w:rPr>
          <w:lang w:val="sr-Cyrl-CS"/>
        </w:rPr>
      </w:pPr>
    </w:p>
    <w:p w14:paraId="34CAA8AE" w14:textId="77777777" w:rsidR="009341FB" w:rsidRPr="005E63D3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14:paraId="5DB5F1AD" w14:textId="77777777" w:rsidR="009341FB" w:rsidRPr="005E63D3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 xml:space="preserve">има блокаду пословног рачуна, пореске дугове или дугове према организацијама социјалног осигурања; </w:t>
      </w:r>
    </w:p>
    <w:p w14:paraId="28056B37" w14:textId="77777777" w:rsidR="009341FB" w:rsidRPr="005E63D3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5E63D3">
        <w:rPr>
          <w:lang w:val="sr-Cyrl-CS"/>
        </w:rPr>
        <w:t>буде у последње две године правноснажном одлуком кажњен за прекршај или привредни преступ у вези са његовом делатношћу.</w:t>
      </w:r>
    </w:p>
    <w:p w14:paraId="72EEF000" w14:textId="77777777" w:rsidR="009341FB" w:rsidRPr="005E63D3" w:rsidRDefault="009341FB" w:rsidP="009341FB">
      <w:pPr>
        <w:tabs>
          <w:tab w:val="left" w:pos="0"/>
          <w:tab w:val="left" w:pos="360"/>
          <w:tab w:val="left" w:pos="630"/>
        </w:tabs>
        <w:ind w:right="-289"/>
        <w:rPr>
          <w:lang w:val="sr-Cyrl-CS"/>
        </w:rPr>
      </w:pPr>
    </w:p>
    <w:p w14:paraId="537A13BB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Спортски клубови /удружења / организације којима средства буду одобрена морају да:</w:t>
      </w:r>
    </w:p>
    <w:p w14:paraId="0D53BDC9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</w:p>
    <w:p w14:paraId="60A47B1E" w14:textId="77777777" w:rsidR="009341FB" w:rsidRPr="005E63D3" w:rsidRDefault="009341FB" w:rsidP="009341FB">
      <w:pPr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целокупни износ добијен Конкурсом оправдају најкасније 15 дана након спроведене активности за коју су средства одобрена. Ако спортски клуб / удружење / организација то не учини на време изгубиће могућност да следеће године конкурише по било ком основу за суфинасирање од стране локалне самоуправе и локална самоуправа ће покренути поступак за повраћај исплаћених средстава која нису оправдана</w:t>
      </w:r>
      <w:r w:rsidRPr="005E63D3">
        <w:rPr>
          <w:lang w:val="sr-Cyrl-CS"/>
        </w:rPr>
        <w:t>;</w:t>
      </w:r>
    </w:p>
    <w:p w14:paraId="21142975" w14:textId="77777777" w:rsidR="009341FB" w:rsidRPr="005E63D3" w:rsidRDefault="009341FB" w:rsidP="009341FB">
      <w:pPr>
        <w:jc w:val="both"/>
        <w:rPr>
          <w:lang w:val="sr-Cyrl-CS"/>
        </w:rPr>
      </w:pPr>
      <w:r w:rsidRPr="005E63D3">
        <w:rPr>
          <w:lang w:val="sr-Cyrl-RS"/>
        </w:rPr>
        <w:lastRenderedPageBreak/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средства која правдају, оправдају на начин како је то објашњено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у Уговору који ће бити потписан на основу овог Конкурса, а у складу са одредбама и правилностима финансијског пословања</w:t>
      </w:r>
      <w:r w:rsidRPr="005E63D3">
        <w:rPr>
          <w:lang w:val="sr-Cyrl-CS"/>
        </w:rPr>
        <w:t>;</w:t>
      </w:r>
    </w:p>
    <w:p w14:paraId="1D873523" w14:textId="77777777" w:rsidR="009341FB" w:rsidRPr="005E63D3" w:rsidRDefault="009341FB" w:rsidP="009341FB">
      <w:pPr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одобрена средства утроше искључиво за намену за коју су одобрена и у друге намене и сврхе их не могу користити</w:t>
      </w:r>
      <w:r w:rsidRPr="005E63D3">
        <w:rPr>
          <w:lang w:val="sr-Cyrl-CS"/>
        </w:rPr>
        <w:t>;</w:t>
      </w:r>
    </w:p>
    <w:p w14:paraId="670E4C11" w14:textId="77777777" w:rsidR="009341FB" w:rsidRPr="005E63D3" w:rsidRDefault="009341FB" w:rsidP="009341FB">
      <w:pPr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у случају да се не утроше сва одобрена средства, преостали износ уплате на исти жиро рачун града Кикинда са кога су средства им уплаћена</w:t>
      </w:r>
    </w:p>
    <w:p w14:paraId="2A89058A" w14:textId="1859CE14" w:rsidR="009341FB" w:rsidRPr="005E63D3" w:rsidRDefault="009341FB" w:rsidP="009341FB">
      <w:pPr>
        <w:jc w:val="both"/>
        <w:rPr>
          <w:color w:val="000000"/>
          <w:lang w:val="sr-Cyrl-CS"/>
        </w:rPr>
      </w:pPr>
      <w:r w:rsidRPr="005E63D3">
        <w:rPr>
          <w:color w:val="000000"/>
          <w:lang w:val="sr-Cyrl-CS"/>
        </w:rPr>
        <w:t>- Одобрена средства ће бити исплаћена из Буџета града Кикинде</w:t>
      </w:r>
      <w:r w:rsidRPr="005E63D3">
        <w:rPr>
          <w:color w:val="000000"/>
          <w:lang w:val="sr-Latn-RS"/>
        </w:rPr>
        <w:t xml:space="preserve">, </w:t>
      </w:r>
      <w:r w:rsidRPr="005E63D3">
        <w:rPr>
          <w:color w:val="000000"/>
          <w:lang w:val="sr-Cyrl-RS"/>
        </w:rPr>
        <w:t xml:space="preserve">а највећи износ који може бити одобрен по једном пројекту је </w:t>
      </w:r>
      <w:r w:rsidR="005429E2" w:rsidRPr="005E63D3">
        <w:rPr>
          <w:lang w:val="sr-Cyrl-RS"/>
        </w:rPr>
        <w:t>3</w:t>
      </w:r>
      <w:r w:rsidRPr="005E63D3">
        <w:rPr>
          <w:lang w:val="sr-Cyrl-RS"/>
        </w:rPr>
        <w:t xml:space="preserve">00.000,00 </w:t>
      </w:r>
      <w:r w:rsidRPr="005E63D3">
        <w:rPr>
          <w:color w:val="000000"/>
          <w:lang w:val="sr-Cyrl-RS"/>
        </w:rPr>
        <w:t>динара</w:t>
      </w:r>
      <w:r w:rsidRPr="005E63D3">
        <w:rPr>
          <w:color w:val="000000"/>
          <w:lang w:val="sr-Cyrl-CS"/>
        </w:rPr>
        <w:t xml:space="preserve">. </w:t>
      </w:r>
    </w:p>
    <w:p w14:paraId="65A63F0B" w14:textId="792B24ED" w:rsidR="009341FB" w:rsidRPr="005E63D3" w:rsidRDefault="009341FB" w:rsidP="009341FB">
      <w:pPr>
        <w:jc w:val="both"/>
        <w:rPr>
          <w:color w:val="000000"/>
          <w:lang w:val="sr-Cyrl-CS"/>
        </w:rPr>
      </w:pPr>
      <w:r w:rsidRPr="005E63D3">
        <w:rPr>
          <w:color w:val="000000"/>
          <w:lang w:val="sr-Cyrl-CS"/>
        </w:rPr>
        <w:t xml:space="preserve">- Резултати овог Конкурса биће објављени на сајту </w:t>
      </w:r>
      <w:r w:rsidR="00BB6E3B">
        <w:rPr>
          <w:color w:val="000000"/>
          <w:lang w:val="sr-Cyrl-CS"/>
        </w:rPr>
        <w:t>г</w:t>
      </w:r>
      <w:r w:rsidRPr="005E63D3">
        <w:rPr>
          <w:color w:val="000000"/>
          <w:lang w:val="sr-Cyrl-CS"/>
        </w:rPr>
        <w:t>рада Кикинд</w:t>
      </w:r>
      <w:r w:rsidR="00BB6E3B">
        <w:rPr>
          <w:color w:val="000000"/>
          <w:lang w:val="sr-Cyrl-CS"/>
        </w:rPr>
        <w:t>е</w:t>
      </w:r>
      <w:r w:rsidRPr="005E63D3">
        <w:rPr>
          <w:color w:val="000000"/>
          <w:lang w:val="sr-Cyrl-CS"/>
        </w:rPr>
        <w:t>.</w:t>
      </w:r>
    </w:p>
    <w:p w14:paraId="35CD86E0" w14:textId="77777777" w:rsidR="009341FB" w:rsidRPr="005E63D3" w:rsidRDefault="009341FB" w:rsidP="009341FB">
      <w:pPr>
        <w:jc w:val="both"/>
        <w:rPr>
          <w:lang w:val="sr-Cyrl-CS"/>
        </w:rPr>
      </w:pPr>
      <w:r w:rsidRPr="005E63D3">
        <w:rPr>
          <w:color w:val="000000"/>
          <w:lang w:val="sr-Cyrl-CS"/>
        </w:rPr>
        <w:t xml:space="preserve">- </w:t>
      </w:r>
      <w:r w:rsidRPr="005E63D3">
        <w:rPr>
          <w:lang w:val="sr-Cyrl-RS"/>
        </w:rPr>
        <w:t>Спортски клубови/удружења/организације и појединци који конкуришу на овај Конкурс</w:t>
      </w:r>
      <w:r w:rsidRPr="005E63D3">
        <w:rPr>
          <w:lang w:val="sr-Cyrl-CS"/>
        </w:rPr>
        <w:t xml:space="preserve"> не могу за истом основу конкурисати и остварити средства из буџета републике, покрајине или града;</w:t>
      </w:r>
    </w:p>
    <w:p w14:paraId="28BC1F36" w14:textId="5A8A1B32" w:rsidR="009341FB" w:rsidRPr="005E63D3" w:rsidRDefault="009341FB" w:rsidP="009341FB">
      <w:pPr>
        <w:jc w:val="both"/>
        <w:rPr>
          <w:lang w:val="sr-Cyrl-RS"/>
        </w:rPr>
      </w:pPr>
      <w:r w:rsidRPr="005E63D3">
        <w:rPr>
          <w:lang w:val="sr-Cyrl-CS"/>
        </w:rPr>
        <w:t xml:space="preserve">- </w:t>
      </w:r>
      <w:r w:rsidRPr="005E63D3">
        <w:rPr>
          <w:lang w:val="sr-Cyrl-RS"/>
        </w:rPr>
        <w:t>Спортски клубови/удружења/организације и појединци који не конкуришу на овај Конкурс, неће у предстојећој 20</w:t>
      </w:r>
      <w:r w:rsidRPr="005E63D3">
        <w:rPr>
          <w:lang w:val="en-US"/>
        </w:rPr>
        <w:t>20</w:t>
      </w:r>
      <w:r w:rsidRPr="005E63D3">
        <w:rPr>
          <w:lang w:val="sr-Cyrl-RS"/>
        </w:rPr>
        <w:t xml:space="preserve">. години бити финансирани из буџета </w:t>
      </w:r>
      <w:r w:rsidR="00BB6E3B">
        <w:rPr>
          <w:lang w:val="sr-Cyrl-CS"/>
        </w:rPr>
        <w:t>г</w:t>
      </w:r>
      <w:r w:rsidRPr="005E63D3">
        <w:rPr>
          <w:lang w:val="sr-Cyrl-CS"/>
        </w:rPr>
        <w:t>рада</w:t>
      </w:r>
      <w:r w:rsidRPr="005E63D3">
        <w:rPr>
          <w:lang w:val="sr-Cyrl-RS"/>
        </w:rPr>
        <w:t xml:space="preserve"> Кикинд</w:t>
      </w:r>
      <w:r w:rsidR="00BB6E3B">
        <w:rPr>
          <w:lang w:val="sr-Cyrl-RS"/>
        </w:rPr>
        <w:t>е</w:t>
      </w:r>
      <w:r w:rsidRPr="005E63D3">
        <w:rPr>
          <w:lang w:val="sr-Cyrl-RS"/>
        </w:rPr>
        <w:t xml:space="preserve"> по накнадним захтевима за наведене програме/пројекте.</w:t>
      </w:r>
    </w:p>
    <w:p w14:paraId="54061A4E" w14:textId="77777777" w:rsidR="009341FB" w:rsidRPr="005E63D3" w:rsidRDefault="009341FB" w:rsidP="009341FB">
      <w:pPr>
        <w:jc w:val="both"/>
        <w:rPr>
          <w:lang w:val="sr-Cyrl-RS"/>
        </w:rPr>
      </w:pPr>
    </w:p>
    <w:p w14:paraId="092C0B50" w14:textId="77777777" w:rsidR="009341FB" w:rsidRPr="005E63D3" w:rsidRDefault="009341FB" w:rsidP="009341FB">
      <w:pPr>
        <w:jc w:val="both"/>
        <w:rPr>
          <w:lang w:val="sr-Cyrl-RS"/>
        </w:rPr>
      </w:pPr>
    </w:p>
    <w:p w14:paraId="705A9983" w14:textId="77777777" w:rsidR="009341FB" w:rsidRPr="005E63D3" w:rsidRDefault="009341FB" w:rsidP="009341FB">
      <w:pPr>
        <w:pStyle w:val="NoSpacing"/>
        <w:rPr>
          <w:b/>
          <w:lang w:val="sr-Cyrl-RS"/>
        </w:rPr>
      </w:pPr>
      <w:r w:rsidRPr="005E63D3">
        <w:rPr>
          <w:b/>
          <w:lang w:val="sr-Cyrl-RS"/>
        </w:rPr>
        <w:t>2. ИЗНОС И НАМЕНА СРЕДСТАВА</w:t>
      </w:r>
    </w:p>
    <w:p w14:paraId="5EC01AD8" w14:textId="77777777" w:rsidR="009341FB" w:rsidRPr="005E63D3" w:rsidRDefault="009341FB" w:rsidP="009341FB">
      <w:pPr>
        <w:spacing w:after="200" w:line="276" w:lineRule="auto"/>
        <w:ind w:firstLine="709"/>
        <w:jc w:val="both"/>
        <w:rPr>
          <w:rFonts w:eastAsia="Calibri"/>
          <w:lang w:val="sr-Cyrl-RS"/>
        </w:rPr>
      </w:pPr>
    </w:p>
    <w:p w14:paraId="0AD2ABCF" w14:textId="6D41196F" w:rsidR="009341FB" w:rsidRPr="005E63D3" w:rsidRDefault="009341FB" w:rsidP="00BB6E3B">
      <w:pPr>
        <w:spacing w:after="200" w:line="276" w:lineRule="auto"/>
        <w:ind w:firstLine="709"/>
        <w:jc w:val="both"/>
        <w:rPr>
          <w:rFonts w:eastAsia="Calibri"/>
          <w:lang w:val="sr-Cyrl-RS"/>
        </w:rPr>
      </w:pPr>
      <w:r w:rsidRPr="005E63D3">
        <w:rPr>
          <w:rFonts w:eastAsia="Calibri"/>
          <w:lang w:val="sr-Cyrl-RS"/>
        </w:rPr>
        <w:t xml:space="preserve">Средства у износу од 2.500.000,00 динара су обезбеђена Одлуком о буџету </w:t>
      </w:r>
      <w:r w:rsidR="00BB6E3B">
        <w:rPr>
          <w:rFonts w:eastAsia="Calibri"/>
          <w:lang w:val="sr-Cyrl-RS"/>
        </w:rPr>
        <w:t>г</w:t>
      </w:r>
      <w:r w:rsidRPr="005E63D3">
        <w:rPr>
          <w:rFonts w:eastAsia="Calibri"/>
          <w:lang w:val="sr-Cyrl-RS"/>
        </w:rPr>
        <w:t>рада Кикинд</w:t>
      </w:r>
      <w:r w:rsidR="00BB6E3B">
        <w:rPr>
          <w:rFonts w:eastAsia="Calibri"/>
          <w:lang w:val="sr-Cyrl-RS"/>
        </w:rPr>
        <w:t>е</w:t>
      </w:r>
      <w:r w:rsidRPr="005E63D3">
        <w:rPr>
          <w:rFonts w:eastAsia="Calibri"/>
          <w:lang w:val="sr-Cyrl-RS"/>
        </w:rPr>
        <w:t xml:space="preserve"> </w:t>
      </w:r>
      <w:r w:rsidRPr="005E63D3">
        <w:rPr>
          <w:rFonts w:eastAsia="Calibri"/>
          <w:lang w:val="en-US"/>
        </w:rPr>
        <w:t>(</w:t>
      </w:r>
      <w:r w:rsidR="00BB6E3B">
        <w:rPr>
          <w:rFonts w:eastAsia="Calibri"/>
          <w:lang w:val="sr-Cyrl-RS"/>
        </w:rPr>
        <w:t>„</w:t>
      </w:r>
      <w:r w:rsidRPr="005E63D3">
        <w:rPr>
          <w:rFonts w:eastAsia="Calibri"/>
          <w:lang w:val="sr-Cyrl-RS"/>
        </w:rPr>
        <w:t>Службени лист града Кикинд</w:t>
      </w:r>
      <w:r w:rsidR="00BB6E3B">
        <w:rPr>
          <w:rFonts w:eastAsia="Calibri"/>
          <w:lang w:val="sr-Cyrl-RS"/>
        </w:rPr>
        <w:t>е“, бр.</w:t>
      </w:r>
      <w:r w:rsidRPr="005E63D3">
        <w:rPr>
          <w:rFonts w:eastAsia="Calibri"/>
          <w:lang w:val="sr-Cyrl-RS"/>
        </w:rPr>
        <w:t xml:space="preserve"> 3</w:t>
      </w:r>
      <w:r w:rsidRPr="005E63D3">
        <w:rPr>
          <w:rFonts w:eastAsia="Calibri"/>
          <w:lang w:val="en-US"/>
        </w:rPr>
        <w:t>3</w:t>
      </w:r>
      <w:r w:rsidRPr="005E63D3">
        <w:rPr>
          <w:rFonts w:eastAsia="Calibri"/>
          <w:lang w:val="sr-Cyrl-RS"/>
        </w:rPr>
        <w:t>/</w:t>
      </w:r>
      <w:r w:rsidRPr="005E63D3">
        <w:rPr>
          <w:rFonts w:eastAsia="Calibri"/>
          <w:lang w:val="en-US"/>
        </w:rPr>
        <w:t>2019</w:t>
      </w:r>
      <w:r w:rsidRPr="005E63D3">
        <w:rPr>
          <w:rFonts w:eastAsia="Calibri"/>
          <w:lang w:val="sr-Cyrl-RS"/>
        </w:rPr>
        <w:t>).</w:t>
      </w:r>
    </w:p>
    <w:p w14:paraId="1669DDB8" w14:textId="2ED72CDE" w:rsidR="009341FB" w:rsidRPr="005E63D3" w:rsidRDefault="009341FB" w:rsidP="009341FB">
      <w:pPr>
        <w:jc w:val="both"/>
        <w:rPr>
          <w:rFonts w:eastAsia="Calibri"/>
          <w:lang w:val="sr-Cyrl-RS"/>
        </w:rPr>
      </w:pPr>
      <w:r w:rsidRPr="005E63D3">
        <w:rPr>
          <w:lang w:val="sr-Cyrl-CS"/>
        </w:rPr>
        <w:tab/>
        <w:t xml:space="preserve">Средства по овом конкурсу ће се расподелити  за суфинансирање </w:t>
      </w:r>
      <w:r w:rsidRPr="005E63D3">
        <w:rPr>
          <w:b/>
          <w:lang w:val="sr-Cyrl-CS"/>
        </w:rPr>
        <w:t>-</w:t>
      </w:r>
      <w:r w:rsidR="00BB6E3B">
        <w:rPr>
          <w:b/>
          <w:lang w:val="sr-Cyrl-CS"/>
        </w:rPr>
        <w:t xml:space="preserve"> </w:t>
      </w:r>
      <w:r w:rsidRPr="005E63D3">
        <w:rPr>
          <w:lang w:val="sr-Cyrl-RS"/>
        </w:rPr>
        <w:t>ПОСЕБНИХ ПРОГРАМА</w:t>
      </w:r>
      <w:r w:rsidR="00BB6E3B">
        <w:rPr>
          <w:lang w:val="sr-Cyrl-RS"/>
        </w:rPr>
        <w:t xml:space="preserve"> </w:t>
      </w:r>
      <w:r w:rsidRPr="005E63D3">
        <w:rPr>
          <w:lang w:val="sr-Cyrl-RS"/>
        </w:rPr>
        <w:t>(програми/пројекти спортских клубова/удружења/организација који својим квалитетом доприносе развоју, унапређењу и афирмацији спорта</w:t>
      </w:r>
      <w:r w:rsidRPr="005E63D3">
        <w:rPr>
          <w:lang w:val="sr-Cyrl-CS"/>
        </w:rPr>
        <w:t xml:space="preserve">), а у складу са важећим </w:t>
      </w:r>
      <w:r w:rsidRPr="005E63D3">
        <w:rPr>
          <w:rFonts w:eastAsia="Calibri"/>
          <w:lang w:val="sr-Cyrl-CS"/>
        </w:rPr>
        <w:t>Правилником</w:t>
      </w:r>
      <w:r w:rsidRPr="005E63D3">
        <w:rPr>
          <w:rFonts w:eastAsia="Calibri"/>
          <w:color w:val="FF0000"/>
          <w:lang w:val="en-US"/>
        </w:rPr>
        <w:t xml:space="preserve"> </w:t>
      </w:r>
      <w:r w:rsidRPr="005E63D3">
        <w:rPr>
          <w:rFonts w:eastAsia="Calibri"/>
          <w:lang w:val="sr-Cyrl-RS"/>
        </w:rPr>
        <w:t>о</w:t>
      </w:r>
      <w:r w:rsidRPr="005E63D3">
        <w:rPr>
          <w:rFonts w:eastAsia="Calibri"/>
          <w:color w:val="FF0000"/>
          <w:lang w:val="sr-Cyrl-RS"/>
        </w:rPr>
        <w:t xml:space="preserve"> </w:t>
      </w:r>
      <w:r w:rsidRPr="005E63D3">
        <w:rPr>
          <w:rFonts w:eastAsia="Calibr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14:paraId="766B8B32" w14:textId="77777777" w:rsidR="009341FB" w:rsidRPr="005E63D3" w:rsidRDefault="009341FB" w:rsidP="009341FB">
      <w:pPr>
        <w:rPr>
          <w:lang w:val="sr-Cyrl-CS"/>
        </w:rPr>
      </w:pPr>
    </w:p>
    <w:p w14:paraId="16C7F594" w14:textId="77777777" w:rsidR="009341FB" w:rsidRPr="005E63D3" w:rsidRDefault="009341FB" w:rsidP="009341FB">
      <w:pPr>
        <w:pStyle w:val="NoSpacing"/>
        <w:rPr>
          <w:b/>
          <w:lang w:val="sr-Cyrl-RS"/>
        </w:rPr>
      </w:pPr>
      <w:r w:rsidRPr="005E63D3">
        <w:rPr>
          <w:b/>
          <w:lang w:val="sr-Cyrl-RS"/>
        </w:rPr>
        <w:tab/>
        <w:t>НАМЕНА СРЕДСТАВА</w:t>
      </w:r>
    </w:p>
    <w:p w14:paraId="1024DE59" w14:textId="77777777" w:rsidR="009341FB" w:rsidRPr="005E63D3" w:rsidRDefault="009341FB" w:rsidP="009341FB">
      <w:pPr>
        <w:pStyle w:val="Footer"/>
        <w:ind w:right="-289"/>
        <w:rPr>
          <w:b/>
          <w:lang w:val="sr-Cyrl-CS"/>
        </w:rPr>
      </w:pPr>
    </w:p>
    <w:p w14:paraId="7172BCEB" w14:textId="77777777" w:rsidR="009341FB" w:rsidRPr="005E63D3" w:rsidRDefault="009341FB" w:rsidP="009341FB">
      <w:pPr>
        <w:pStyle w:val="Footer"/>
        <w:ind w:right="-289"/>
        <w:rPr>
          <w:b/>
        </w:rPr>
      </w:pPr>
      <w:r w:rsidRPr="005E63D3">
        <w:rPr>
          <w:b/>
          <w:lang w:val="sr-Cyrl-CS"/>
        </w:rPr>
        <w:t>1. И</w:t>
      </w:r>
      <w:r w:rsidRPr="005E63D3">
        <w:rPr>
          <w:b/>
        </w:rPr>
        <w:t>зградња, одржавање и опремање спортских објеката на територији јединице локалне самоуправе, а посебно јавних спортских терена у стамбеним насељима или у њиховој близини и школских спортских објеката, и набавк</w:t>
      </w:r>
      <w:r w:rsidRPr="005E63D3">
        <w:rPr>
          <w:b/>
          <w:lang w:val="sr-Cyrl-CS"/>
        </w:rPr>
        <w:t>у</w:t>
      </w:r>
      <w:r w:rsidRPr="005E63D3">
        <w:rPr>
          <w:b/>
        </w:rPr>
        <w:t xml:space="preserve"> спортске опреме и реквизита; </w:t>
      </w:r>
    </w:p>
    <w:p w14:paraId="59C6733D" w14:textId="77777777" w:rsidR="009341FB" w:rsidRPr="005E63D3" w:rsidRDefault="009341FB" w:rsidP="009341FB">
      <w:pPr>
        <w:pStyle w:val="NoSpacing"/>
        <w:rPr>
          <w:lang w:val="sr-Cyrl-RS"/>
        </w:rPr>
      </w:pPr>
    </w:p>
    <w:p w14:paraId="2D3FCC58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038F1600" w14:textId="283BEFBF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ли је спортски клуб/удружење/организација био корисник буџетских средстава по овом основу у предходној 201</w:t>
      </w:r>
      <w:r w:rsidRPr="005E63D3">
        <w:t>9.</w:t>
      </w:r>
      <w:r w:rsidRPr="005E63D3">
        <w:rPr>
          <w:lang w:val="sr-Cyrl-RS"/>
        </w:rPr>
        <w:t xml:space="preserve"> години;</w:t>
      </w:r>
    </w:p>
    <w:p w14:paraId="234BC329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 xml:space="preserve">да ли спортски клуб/удружење/организација има бесплатно на располагању коришћење спортске инфраструктуре за </w:t>
      </w:r>
      <w:r w:rsidRPr="005E63D3">
        <w:rPr>
          <w:lang w:val="sr-Cyrl-CS"/>
        </w:rPr>
        <w:t xml:space="preserve">чију изградњу/опремање/реконструкцију конкурише за </w:t>
      </w:r>
      <w:r w:rsidRPr="005E63D3">
        <w:rPr>
          <w:lang w:val="sr-Cyrl-RS"/>
        </w:rPr>
        <w:t>спровођење тренажног процеса и такмичења</w:t>
      </w:r>
      <w:r w:rsidRPr="005E63D3">
        <w:rPr>
          <w:lang w:val="sr-Cyrl-CS"/>
        </w:rPr>
        <w:t>;</w:t>
      </w:r>
    </w:p>
    <w:p w14:paraId="2C8AC879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ли постоје основни такмичарски услови (да је у складу са домаћим стандардима за ту спортску грану) за спровођење тренажног процеса и такмичења на локацији која је пријављена путем овог Конкурса</w:t>
      </w:r>
      <w:r w:rsidRPr="005E63D3">
        <w:rPr>
          <w:lang w:val="sr-Cyrl-CS"/>
        </w:rPr>
        <w:t>.</w:t>
      </w:r>
    </w:p>
    <w:p w14:paraId="633995DC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коме је намењена спортска опрема и реквизити и мање реконструкције спортске инфраструктуре и за шта ће се користити</w:t>
      </w:r>
      <w:r w:rsidRPr="005E63D3">
        <w:rPr>
          <w:lang w:val="sr-Cyrl-CS"/>
        </w:rPr>
        <w:t>;</w:t>
      </w:r>
    </w:p>
    <w:p w14:paraId="3336F2D6" w14:textId="77777777" w:rsidR="009341FB" w:rsidRPr="005E63D3" w:rsidRDefault="009341FB" w:rsidP="009341FB">
      <w:pPr>
        <w:pStyle w:val="NoSpacing"/>
        <w:jc w:val="both"/>
      </w:pPr>
    </w:p>
    <w:p w14:paraId="5E0ED461" w14:textId="69774868" w:rsidR="009341FB" w:rsidRPr="005E63D3" w:rsidRDefault="00BB6E3B" w:rsidP="009341FB">
      <w:pPr>
        <w:pStyle w:val="BodyText"/>
        <w:widowControl/>
        <w:tabs>
          <w:tab w:val="left" w:pos="360"/>
        </w:tabs>
        <w:suppressAutoHyphens w:val="0"/>
        <w:spacing w:after="0"/>
        <w:jc w:val="both"/>
        <w:rPr>
          <w:lang w:val="sr-Cyrl-CS"/>
        </w:rPr>
      </w:pPr>
      <w:r>
        <w:rPr>
          <w:lang w:val="sr-Cyrl-CS"/>
        </w:rPr>
        <w:lastRenderedPageBreak/>
        <w:tab/>
      </w:r>
      <w:r w:rsidR="009341FB" w:rsidRPr="005E63D3">
        <w:rPr>
          <w:lang w:val="sr-Cyrl-CS"/>
        </w:rPr>
        <w:t>Подаци о спортском објекту/опреми који се гради/одржава:</w:t>
      </w:r>
    </w:p>
    <w:p w14:paraId="79F688DE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назив спортског објекта</w:t>
      </w:r>
    </w:p>
    <w:p w14:paraId="01EDA19E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локација – насеље, адреса, број катастарске парцеле и КО</w:t>
      </w:r>
    </w:p>
    <w:p w14:paraId="145DCC58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врста спортског објекта (затворени спортски објекат, отворени спортски објекат, јавни спортски објекат, школски спортски објекат)</w:t>
      </w:r>
    </w:p>
    <w:p w14:paraId="6D750A4F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површина спортског објекта (укупна и по деловима)</w:t>
      </w:r>
    </w:p>
    <w:p w14:paraId="3E196E56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категорија спортског објекта према Нацоналној категоризацији спортских објеката</w:t>
      </w:r>
    </w:p>
    <w:p w14:paraId="70AAB9F9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имовинско правни статус земљишта/спортског објекта (власник)</w:t>
      </w:r>
    </w:p>
    <w:p w14:paraId="60AD7267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спортске и друге организације које користе спортски објекат</w:t>
      </w:r>
    </w:p>
    <w:p w14:paraId="790AB773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корисници спортског објекта (број спортиста и број гледалаца, просечна година старости спортиста корисника, број сати коришћења)</w:t>
      </w:r>
    </w:p>
    <w:p w14:paraId="2B2CB568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</w:r>
    </w:p>
    <w:p w14:paraId="6D382FB8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да ли је спортски објекат уписан у матичну евиденцији код Завода за спорт и медицину спорта Републике Србије, у складу са Законом о спорту?</w:t>
      </w:r>
    </w:p>
    <w:p w14:paraId="1F8B96FD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степен изграђености (%) – код објеката у изградњи</w:t>
      </w:r>
    </w:p>
    <w:p w14:paraId="492C262D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да ли је урбанистичким условима предвиђена могућност изградње спортског објекта на наведеној локацији;</w:t>
      </w:r>
    </w:p>
    <w:p w14:paraId="3DC16404" w14:textId="77777777" w:rsidR="009341FB" w:rsidRPr="005E63D3" w:rsidRDefault="009341FB" w:rsidP="009341FB">
      <w:pPr>
        <w:pStyle w:val="BodyText"/>
        <w:widowControl/>
        <w:tabs>
          <w:tab w:val="left" w:pos="270"/>
        </w:tabs>
        <w:suppressAutoHyphens w:val="0"/>
        <w:spacing w:after="0"/>
        <w:jc w:val="both"/>
      </w:pPr>
    </w:p>
    <w:p w14:paraId="3F26B4DC" w14:textId="77777777" w:rsidR="009341FB" w:rsidRPr="005E63D3" w:rsidRDefault="009341FB" w:rsidP="009341FB">
      <w:pPr>
        <w:pStyle w:val="BodyText"/>
        <w:widowControl/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RS"/>
        </w:rPr>
        <w:tab/>
        <w:t>У</w:t>
      </w:r>
      <w:r w:rsidRPr="005E63D3">
        <w:rPr>
          <w:lang w:val="sr-Cyrl-CS"/>
        </w:rPr>
        <w:t>колико се ради о набавци спортске опреме и реквизита:</w:t>
      </w:r>
    </w:p>
    <w:p w14:paraId="4AF539BB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коме су опрема или реквизити намењени,</w:t>
      </w:r>
    </w:p>
    <w:p w14:paraId="3CB4A4A8" w14:textId="77777777" w:rsidR="009341FB" w:rsidRPr="005E63D3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5E63D3">
        <w:rPr>
          <w:lang w:val="sr-Cyrl-CS"/>
        </w:rPr>
        <w:t>сврха/намена</w:t>
      </w:r>
    </w:p>
    <w:p w14:paraId="0FE11CF7" w14:textId="77777777" w:rsidR="00BB6E3B" w:rsidRDefault="00BB6E3B" w:rsidP="009341FB">
      <w:pPr>
        <w:pStyle w:val="NoSpacing"/>
        <w:jc w:val="both"/>
        <w:rPr>
          <w:lang w:val="sr-Cyrl-RS"/>
        </w:rPr>
      </w:pPr>
    </w:p>
    <w:p w14:paraId="791DA62E" w14:textId="77777777" w:rsidR="009341FB" w:rsidRPr="005E63D3" w:rsidRDefault="009341FB" w:rsidP="00BB6E3B">
      <w:pPr>
        <w:pStyle w:val="NoSpacing"/>
        <w:ind w:firstLine="360"/>
        <w:jc w:val="both"/>
      </w:pPr>
      <w:r w:rsidRPr="005E63D3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1E693FF1" w14:textId="77777777" w:rsidR="009341FB" w:rsidRPr="005E63D3" w:rsidRDefault="009341FB" w:rsidP="009341FB">
      <w:pPr>
        <w:pStyle w:val="NoSpacing"/>
        <w:jc w:val="both"/>
      </w:pPr>
    </w:p>
    <w:p w14:paraId="017D3B29" w14:textId="77777777" w:rsidR="009341FB" w:rsidRPr="005E63D3" w:rsidRDefault="009341FB" w:rsidP="009341FB">
      <w:pPr>
        <w:pStyle w:val="Heading3"/>
        <w:numPr>
          <w:ilvl w:val="0"/>
          <w:numId w:val="9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ИЗГРАДЊУ, ОПРЕМАЊЕ И ОДРЖАВАЊЕ СПОРТСКИХ ОБЈЕКАТА И НАБАВКУ СПОРТСКЕ ОПРЕМЕ И РЕКВИЗИТА</w:t>
      </w:r>
    </w:p>
    <w:p w14:paraId="3C533E87" w14:textId="77777777" w:rsidR="009341FB" w:rsidRPr="005E63D3" w:rsidRDefault="009341FB" w:rsidP="009341FB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Копија решења АПР о усвајању статута усклађеног са Законом о спорту 2016.</w:t>
      </w:r>
    </w:p>
    <w:p w14:paraId="6092A872" w14:textId="77777777" w:rsidR="009341FB" w:rsidRPr="005E63D3" w:rsidRDefault="009341FB" w:rsidP="009341FB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Изјава о партнерству, ако се програм реализује удружено са другом организацијом.</w:t>
      </w:r>
    </w:p>
    <w:p w14:paraId="7554F5D4" w14:textId="77777777" w:rsidR="009341FB" w:rsidRPr="005E63D3" w:rsidRDefault="009341FB" w:rsidP="009341FB">
      <w:pPr>
        <w:pStyle w:val="NoSpacing"/>
        <w:rPr>
          <w:b/>
        </w:rPr>
      </w:pPr>
    </w:p>
    <w:p w14:paraId="5767ACBE" w14:textId="77777777" w:rsidR="009341FB" w:rsidRPr="005E63D3" w:rsidRDefault="009341FB" w:rsidP="00BB6E3B">
      <w:pPr>
        <w:pStyle w:val="NoSpacing"/>
        <w:jc w:val="both"/>
        <w:rPr>
          <w:b/>
        </w:rPr>
      </w:pPr>
      <w:r w:rsidRPr="005E63D3">
        <w:rPr>
          <w:b/>
        </w:rPr>
        <w:t>2.</w:t>
      </w:r>
      <w:r w:rsidRPr="005E63D3">
        <w:rPr>
          <w:b/>
          <w:lang w:val="sr-Cyrl-RS"/>
        </w:rPr>
        <w:t xml:space="preserve"> </w:t>
      </w:r>
      <w:r w:rsidRPr="005E63D3">
        <w:rPr>
          <w:b/>
          <w:lang w:val="sr-Cyrl-CS"/>
        </w:rPr>
        <w:t>О</w:t>
      </w:r>
      <w:r w:rsidRPr="005E63D3">
        <w:rPr>
          <w:b/>
        </w:rPr>
        <w:t xml:space="preserve">рганизација спортских такмичења од посебног значаја за </w:t>
      </w:r>
      <w:r w:rsidRPr="005E63D3">
        <w:rPr>
          <w:b/>
          <w:lang w:val="sr-Cyrl-CS"/>
        </w:rPr>
        <w:t>Град</w:t>
      </w:r>
      <w:r w:rsidRPr="005E63D3">
        <w:rPr>
          <w:b/>
        </w:rPr>
        <w:t>;</w:t>
      </w:r>
    </w:p>
    <w:p w14:paraId="3F5AD010" w14:textId="77777777" w:rsidR="009341FB" w:rsidRPr="005E63D3" w:rsidRDefault="009341FB" w:rsidP="009341FB">
      <w:pPr>
        <w:pStyle w:val="NoSpacing"/>
        <w:rPr>
          <w:b/>
          <w:lang w:val="sr-Cyrl-CS"/>
        </w:rPr>
      </w:pPr>
    </w:p>
    <w:p w14:paraId="19ECC3E4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2B23BFA5" w14:textId="272CE789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ли је спортски клуб/удружење/организација био корисник буџетских средстава по овом основу у предходној 201</w:t>
      </w:r>
      <w:r w:rsidRPr="005E63D3">
        <w:t>9</w:t>
      </w:r>
      <w:r w:rsidRPr="005E63D3">
        <w:rPr>
          <w:lang w:val="sr-Cyrl-RS"/>
        </w:rPr>
        <w:t xml:space="preserve"> години.</w:t>
      </w:r>
    </w:p>
    <w:p w14:paraId="157BF12A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колико година уназад се организује конкретна спортска манифестација</w:t>
      </w:r>
      <w:r w:rsidRPr="005E63D3">
        <w:rPr>
          <w:lang w:val="sr-Cyrl-CS"/>
        </w:rPr>
        <w:t>;</w:t>
      </w:r>
    </w:p>
    <w:p w14:paraId="4EDF9207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>- ранг манифестације (локални, регионални, републички, међународни);</w:t>
      </w:r>
    </w:p>
    <w:p w14:paraId="71F1F21A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реални значај спортске манифестације за развој, унапређење и афирмацију спортске гране у локалној средини</w:t>
      </w:r>
      <w:r w:rsidRPr="005E63D3">
        <w:rPr>
          <w:lang w:val="sr-Cyrl-CS"/>
        </w:rPr>
        <w:t>;</w:t>
      </w:r>
    </w:p>
    <w:p w14:paraId="69E1CE4C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узраст учесника спортске манифестације</w:t>
      </w:r>
      <w:r w:rsidRPr="005E63D3">
        <w:rPr>
          <w:lang w:val="sr-Cyrl-CS"/>
        </w:rPr>
        <w:t>;</w:t>
      </w:r>
    </w:p>
    <w:p w14:paraId="16B42762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број учесника на спортској манифестацији</w:t>
      </w:r>
      <w:r w:rsidRPr="005E63D3">
        <w:rPr>
          <w:lang w:val="sr-Cyrl-CS"/>
        </w:rPr>
        <w:t>;</w:t>
      </w:r>
    </w:p>
    <w:p w14:paraId="1857920D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>- број регија, земаља заступљеих преко учесника манифестације.</w:t>
      </w:r>
    </w:p>
    <w:p w14:paraId="2021BEBC" w14:textId="77777777" w:rsidR="00BB6E3B" w:rsidRDefault="00BB6E3B" w:rsidP="009341FB">
      <w:pPr>
        <w:pStyle w:val="NoSpacing"/>
        <w:jc w:val="both"/>
        <w:rPr>
          <w:lang w:val="sr-Cyrl-RS"/>
        </w:rPr>
      </w:pPr>
    </w:p>
    <w:p w14:paraId="728AC015" w14:textId="77777777" w:rsidR="009341FB" w:rsidRPr="005E63D3" w:rsidRDefault="009341FB" w:rsidP="00BB6E3B">
      <w:pPr>
        <w:pStyle w:val="NoSpacing"/>
        <w:ind w:firstLine="360"/>
        <w:jc w:val="both"/>
        <w:rPr>
          <w:lang w:val="sr-Cyrl-CS"/>
        </w:rPr>
      </w:pPr>
      <w:r w:rsidRPr="005E63D3">
        <w:rPr>
          <w:lang w:val="sr-Cyrl-RS"/>
        </w:rPr>
        <w:lastRenderedPageBreak/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4FF7CAC8" w14:textId="77777777" w:rsidR="009341FB" w:rsidRPr="005E63D3" w:rsidRDefault="009341FB" w:rsidP="009341FB">
      <w:pPr>
        <w:pStyle w:val="Heading3"/>
        <w:numPr>
          <w:ilvl w:val="0"/>
          <w:numId w:val="6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ОРГАНИЗАЦИЈУ СПОРТСКИХ ТАКМИЧЕЊА ОД ПОСЕБНОГ ЗНАЧАЈА ЗА ГРАД</w:t>
      </w:r>
    </w:p>
    <w:p w14:paraId="702B3CE2" w14:textId="77777777" w:rsidR="009341FB" w:rsidRPr="005E63D3" w:rsidRDefault="009341FB" w:rsidP="009341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Копија решења АПР о усвајању статута усклађеног са Законом о спорту 2016</w:t>
      </w:r>
    </w:p>
    <w:p w14:paraId="45CBAF53" w14:textId="77777777" w:rsidR="009341FB" w:rsidRPr="005E63D3" w:rsidRDefault="009341FB" w:rsidP="009341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Сагласност националног гранског савеза уколико је такмичење балканског, европског или светског ранга.</w:t>
      </w:r>
    </w:p>
    <w:p w14:paraId="3211DB7E" w14:textId="77777777" w:rsidR="009341FB" w:rsidRPr="005E63D3" w:rsidRDefault="009341FB" w:rsidP="00BB6E3B">
      <w:pPr>
        <w:pStyle w:val="Footer"/>
        <w:ind w:right="-289"/>
        <w:jc w:val="both"/>
      </w:pPr>
      <w:r w:rsidRPr="005E63D3">
        <w:rPr>
          <w:b/>
          <w:lang w:val="sr-Cyrl-RS"/>
        </w:rPr>
        <w:t>3</w:t>
      </w:r>
      <w:r w:rsidRPr="005E63D3">
        <w:rPr>
          <w:b/>
        </w:rPr>
        <w:t>.</w:t>
      </w:r>
      <w:r w:rsidRPr="005E63D3">
        <w:rPr>
          <w:b/>
          <w:lang w:val="sr-Cyrl-RS"/>
        </w:rPr>
        <w:t xml:space="preserve"> О</w:t>
      </w:r>
      <w:r w:rsidRPr="005E63D3">
        <w:rPr>
          <w:b/>
        </w:rPr>
        <w:t>безбеђење услова и организовање спортских кампова за спортски развој талентованих спортиста и унапређење квалитета стручног рада са њима;</w:t>
      </w:r>
      <w:r w:rsidRPr="005E63D3">
        <w:t xml:space="preserve"> </w:t>
      </w:r>
    </w:p>
    <w:p w14:paraId="721E5087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</w:p>
    <w:p w14:paraId="1004507E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1090B895" w14:textId="2AE18095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ли је спортски клуб/удружење/организација био корисник буџетских средстава по овом основу у предходној 201</w:t>
      </w:r>
      <w:r w:rsidRPr="005E63D3">
        <w:t>9</w:t>
      </w:r>
      <w:r w:rsidRPr="005E63D3">
        <w:rPr>
          <w:lang w:val="sr-Cyrl-RS"/>
        </w:rPr>
        <w:t xml:space="preserve"> години.</w:t>
      </w:r>
    </w:p>
    <w:p w14:paraId="1B05F88F" w14:textId="03F215CD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ли је спортски клуб/удружење/организација био корисник буџетских средстава преко –годишњих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/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редовних програма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(основне програмске активности) за 201</w:t>
      </w:r>
      <w:r w:rsidRPr="005E63D3">
        <w:t>9</w:t>
      </w:r>
      <w:r w:rsidRPr="005E63D3">
        <w:rPr>
          <w:lang w:val="sr-Cyrl-RS"/>
        </w:rPr>
        <w:t xml:space="preserve"> годину; </w:t>
      </w:r>
    </w:p>
    <w:p w14:paraId="4F1D43EA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колико година уназад се организује конкретни спортск</w:t>
      </w:r>
      <w:r w:rsidRPr="005E63D3">
        <w:rPr>
          <w:lang w:val="sr-Cyrl-CS"/>
        </w:rPr>
        <w:t>и</w:t>
      </w:r>
      <w:r w:rsidRPr="005E63D3">
        <w:rPr>
          <w:lang w:val="sr-Cyrl-RS"/>
        </w:rPr>
        <w:t xml:space="preserve"> </w:t>
      </w:r>
      <w:r w:rsidRPr="005E63D3">
        <w:rPr>
          <w:lang w:val="sr-Cyrl-CS"/>
        </w:rPr>
        <w:t>камп;</w:t>
      </w:r>
    </w:p>
    <w:p w14:paraId="30C34A2A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реални значај спортск</w:t>
      </w:r>
      <w:r w:rsidRPr="005E63D3">
        <w:rPr>
          <w:lang w:val="sr-Cyrl-CS"/>
        </w:rPr>
        <w:t>ог</w:t>
      </w:r>
      <w:r w:rsidRPr="005E63D3">
        <w:rPr>
          <w:lang w:val="sr-Cyrl-RS"/>
        </w:rPr>
        <w:t xml:space="preserve"> </w:t>
      </w:r>
      <w:r w:rsidRPr="005E63D3">
        <w:rPr>
          <w:lang w:val="sr-Cyrl-CS"/>
        </w:rPr>
        <w:t>кампа</w:t>
      </w:r>
      <w:r w:rsidRPr="005E63D3">
        <w:rPr>
          <w:lang w:val="sr-Cyrl-RS"/>
        </w:rPr>
        <w:t xml:space="preserve"> за развој, унапређење и афирмацију спортске гране у локалној средини</w:t>
      </w:r>
      <w:r w:rsidRPr="005E63D3">
        <w:rPr>
          <w:lang w:val="sr-Cyrl-CS"/>
        </w:rPr>
        <w:t>;</w:t>
      </w:r>
    </w:p>
    <w:p w14:paraId="4F010526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узраст учесника спортск</w:t>
      </w:r>
      <w:r w:rsidRPr="005E63D3">
        <w:rPr>
          <w:lang w:val="sr-Cyrl-CS"/>
        </w:rPr>
        <w:t>ог</w:t>
      </w:r>
      <w:r w:rsidRPr="005E63D3">
        <w:rPr>
          <w:lang w:val="sr-Cyrl-RS"/>
        </w:rPr>
        <w:t xml:space="preserve"> </w:t>
      </w:r>
      <w:r w:rsidRPr="005E63D3">
        <w:rPr>
          <w:lang w:val="sr-Cyrl-CS"/>
        </w:rPr>
        <w:t>кампа;</w:t>
      </w:r>
    </w:p>
    <w:p w14:paraId="752F5F1D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број учесника спортско</w:t>
      </w:r>
      <w:r w:rsidRPr="005E63D3">
        <w:rPr>
          <w:lang w:val="sr-Cyrl-CS"/>
        </w:rPr>
        <w:t>г</w:t>
      </w:r>
      <w:r w:rsidRPr="005E63D3">
        <w:rPr>
          <w:lang w:val="sr-Cyrl-RS"/>
        </w:rPr>
        <w:t xml:space="preserve"> </w:t>
      </w:r>
      <w:r w:rsidRPr="005E63D3">
        <w:rPr>
          <w:lang w:val="sr-Cyrl-CS"/>
        </w:rPr>
        <w:t>кампа;</w:t>
      </w:r>
    </w:p>
    <w:p w14:paraId="3560D359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>- ранг кампа (локални, регионални, републички, међународни);</w:t>
      </w:r>
    </w:p>
    <w:p w14:paraId="5E98C1E4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>- број регија, земаља заступље</w:t>
      </w:r>
      <w:r w:rsidRPr="005E63D3">
        <w:rPr>
          <w:lang w:val="sr-Cyrl-RS"/>
        </w:rPr>
        <w:t>н</w:t>
      </w:r>
      <w:r w:rsidRPr="005E63D3">
        <w:rPr>
          <w:lang w:val="sr-Cyrl-CS"/>
        </w:rPr>
        <w:t>их преко учесника кампа;</w:t>
      </w:r>
    </w:p>
    <w:p w14:paraId="25532963" w14:textId="77777777" w:rsidR="009341FB" w:rsidRPr="005E63D3" w:rsidRDefault="009341FB" w:rsidP="00BB6E3B">
      <w:pPr>
        <w:pStyle w:val="NoSpacing"/>
        <w:ind w:firstLine="360"/>
        <w:jc w:val="both"/>
        <w:rPr>
          <w:lang w:val="sr-Cyrl-CS"/>
        </w:rPr>
      </w:pPr>
      <w:r w:rsidRPr="005E63D3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0267817A" w14:textId="77777777" w:rsidR="009341FB" w:rsidRPr="005E63D3" w:rsidRDefault="009341FB" w:rsidP="009341FB">
      <w:pPr>
        <w:pStyle w:val="Heading3"/>
        <w:numPr>
          <w:ilvl w:val="0"/>
          <w:numId w:val="8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ОБЕЗБЕЊЕ УСЛОВА И ОРГАНИЗОВАЊЕ СПОРТСКИХ КАМПОВА ЗА СПОРТСКИ РАЗВОЈ ТАЛЕНТОВАНИХ СПОРТИСТА И УНАПРЕЂЕЊЕ КВАЛИТЕТА СТРУЧНОГ РАДА СА ЊИМА</w:t>
      </w:r>
    </w:p>
    <w:p w14:paraId="57DED5DF" w14:textId="77777777" w:rsidR="009341FB" w:rsidRPr="005E63D3" w:rsidRDefault="009341FB" w:rsidP="009341FB">
      <w:pPr>
        <w:widowControl w:val="0"/>
        <w:numPr>
          <w:ilvl w:val="0"/>
          <w:numId w:val="8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Копија решења АПР о усвајању статута усклађеног са Законом о спорту 2016.</w:t>
      </w:r>
    </w:p>
    <w:p w14:paraId="1ABFC0D4" w14:textId="77777777" w:rsidR="009341FB" w:rsidRPr="005E63D3" w:rsidRDefault="009341FB" w:rsidP="009341FB">
      <w:pPr>
        <w:pStyle w:val="NoSpacing"/>
        <w:rPr>
          <w:lang w:val="sr-Cyrl-RS"/>
        </w:rPr>
      </w:pPr>
    </w:p>
    <w:p w14:paraId="49555650" w14:textId="77777777" w:rsidR="009341FB" w:rsidRPr="005E63D3" w:rsidRDefault="009341FB" w:rsidP="00BB6E3B">
      <w:pPr>
        <w:pStyle w:val="Footer"/>
        <w:ind w:right="-289"/>
        <w:jc w:val="both"/>
        <w:rPr>
          <w:b/>
        </w:rPr>
      </w:pPr>
      <w:r w:rsidRPr="005E63D3">
        <w:rPr>
          <w:b/>
          <w:lang w:val="sr-Cyrl-RS"/>
        </w:rPr>
        <w:t>4.</w:t>
      </w:r>
      <w:r w:rsidRPr="005E63D3">
        <w:rPr>
          <w:b/>
          <w:lang w:val="sr-Cyrl-CS"/>
        </w:rPr>
        <w:t xml:space="preserve"> У</w:t>
      </w:r>
      <w:r w:rsidRPr="005E63D3">
        <w:rPr>
          <w:b/>
        </w:rPr>
        <w:t xml:space="preserve">чешће спортских организација са територије </w:t>
      </w:r>
      <w:r w:rsidRPr="005E63D3">
        <w:rPr>
          <w:b/>
          <w:lang w:val="sr-Cyrl-CS"/>
        </w:rPr>
        <w:t xml:space="preserve">Града </w:t>
      </w:r>
      <w:r w:rsidRPr="005E63D3">
        <w:rPr>
          <w:b/>
        </w:rPr>
        <w:t xml:space="preserve">у домаћим и европским клупским такмичењима; </w:t>
      </w:r>
    </w:p>
    <w:p w14:paraId="69DD17F9" w14:textId="77777777" w:rsidR="009341FB" w:rsidRPr="005E63D3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61ED8E49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717876C2" w14:textId="6AA309FB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ли је спортски клуб/удружење/организација био корисник буџетских средстава по овом основу у предходној 2019</w:t>
      </w:r>
      <w:r w:rsidRPr="005E63D3">
        <w:rPr>
          <w:lang w:val="sr-Cyrl-CS"/>
        </w:rPr>
        <w:t>.</w:t>
      </w:r>
      <w:r w:rsidRPr="005E63D3">
        <w:rPr>
          <w:lang w:val="sr-Cyrl-RS"/>
        </w:rPr>
        <w:t xml:space="preserve"> години; </w:t>
      </w:r>
    </w:p>
    <w:p w14:paraId="3570F46D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коме је намењена реализација овог програма/пројекта</w:t>
      </w:r>
      <w:r w:rsidRPr="005E63D3">
        <w:rPr>
          <w:lang w:val="sr-Cyrl-CS"/>
        </w:rPr>
        <w:t>;</w:t>
      </w:r>
      <w:r w:rsidRPr="005E63D3">
        <w:rPr>
          <w:lang w:val="sr-Cyrl-RS"/>
        </w:rPr>
        <w:t xml:space="preserve"> </w:t>
      </w:r>
    </w:p>
    <w:p w14:paraId="495DCE7E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>- ранг такмичења за које се конкурише (локални, регионални, републички, међународни);</w:t>
      </w:r>
    </w:p>
    <w:p w14:paraId="2EC789E5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узраст и број учесника у овом програму/пројекту</w:t>
      </w:r>
      <w:r w:rsidRPr="005E63D3">
        <w:rPr>
          <w:lang w:val="sr-Cyrl-CS"/>
        </w:rPr>
        <w:t>;</w:t>
      </w:r>
    </w:p>
    <w:p w14:paraId="3801F307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 xml:space="preserve">реални значај програма/пројекта за развој, унапређење и афирмацију спорта </w:t>
      </w:r>
      <w:r w:rsidRPr="005E63D3">
        <w:rPr>
          <w:lang w:val="sr-Cyrl-CS"/>
        </w:rPr>
        <w:t>Града Кикинда;</w:t>
      </w:r>
    </w:p>
    <w:p w14:paraId="3DD52F68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колико година уназад се организује овај програм/пројекат</w:t>
      </w:r>
      <w:r w:rsidRPr="005E63D3">
        <w:rPr>
          <w:lang w:val="sr-Cyrl-CS"/>
        </w:rPr>
        <w:t>.</w:t>
      </w:r>
    </w:p>
    <w:p w14:paraId="499EFCED" w14:textId="77777777" w:rsidR="00BB6E3B" w:rsidRDefault="00BB6E3B" w:rsidP="009341FB">
      <w:pPr>
        <w:pStyle w:val="NoSpacing"/>
        <w:jc w:val="both"/>
        <w:rPr>
          <w:lang w:val="sr-Cyrl-RS"/>
        </w:rPr>
      </w:pPr>
    </w:p>
    <w:p w14:paraId="368876C8" w14:textId="77777777" w:rsidR="009341FB" w:rsidRPr="005E63D3" w:rsidRDefault="009341FB" w:rsidP="00BB6E3B">
      <w:pPr>
        <w:pStyle w:val="NoSpacing"/>
        <w:ind w:firstLine="360"/>
        <w:jc w:val="both"/>
        <w:rPr>
          <w:lang w:val="sr-Cyrl-CS"/>
        </w:rPr>
      </w:pPr>
      <w:r w:rsidRPr="005E63D3">
        <w:rPr>
          <w:lang w:val="sr-Cyrl-RS"/>
        </w:rPr>
        <w:lastRenderedPageBreak/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2C41B3DE" w14:textId="77777777" w:rsidR="009341FB" w:rsidRPr="005E63D3" w:rsidRDefault="009341FB" w:rsidP="009341FB">
      <w:pPr>
        <w:pStyle w:val="Heading3"/>
        <w:numPr>
          <w:ilvl w:val="0"/>
          <w:numId w:val="12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УЧЕШЋЕ СПОРТСКИХ ОРГАНИЗАЦИЈА СА ТЕРИТОРИЈЕ ГРАДА У ДОМАЋИМ И ЕВРОПСКИМ КЛУПСКИМ ТАКМИЧЕЊИМА</w:t>
      </w:r>
    </w:p>
    <w:p w14:paraId="6F9E23FC" w14:textId="77777777" w:rsidR="009341FB" w:rsidRPr="005E63D3" w:rsidRDefault="009341FB" w:rsidP="009341FB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Копија решења АПР о усвајању статута усклађеног са Законом о спорту 2016.</w:t>
      </w:r>
    </w:p>
    <w:p w14:paraId="20D780AC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</w:p>
    <w:p w14:paraId="066FFF5C" w14:textId="77777777" w:rsidR="009341FB" w:rsidRPr="005E63D3" w:rsidRDefault="009341FB" w:rsidP="00BB6E3B">
      <w:pPr>
        <w:pStyle w:val="Footer"/>
        <w:ind w:right="-289"/>
        <w:jc w:val="both"/>
        <w:rPr>
          <w:b/>
        </w:rPr>
      </w:pPr>
      <w:r w:rsidRPr="005E63D3">
        <w:rPr>
          <w:b/>
          <w:lang w:val="sr-Cyrl-RS"/>
        </w:rPr>
        <w:t>5.</w:t>
      </w:r>
      <w:r w:rsidRPr="005E63D3">
        <w:rPr>
          <w:b/>
          <w:lang w:val="sr-Cyrl-CS"/>
        </w:rPr>
        <w:t xml:space="preserve"> </w:t>
      </w:r>
      <w:r w:rsidRPr="005E63D3">
        <w:rPr>
          <w:b/>
          <w:lang w:val="sr-Cyrl-RS"/>
        </w:rPr>
        <w:t>У</w:t>
      </w:r>
      <w:r w:rsidRPr="005E63D3">
        <w:rPr>
          <w:b/>
        </w:rPr>
        <w:t xml:space="preserve">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образовање; </w:t>
      </w:r>
    </w:p>
    <w:p w14:paraId="11A41ABB" w14:textId="77777777" w:rsidR="009341FB" w:rsidRPr="005E63D3" w:rsidRDefault="009341FB" w:rsidP="009341FB">
      <w:pPr>
        <w:pStyle w:val="NoSpacing"/>
        <w:jc w:val="center"/>
        <w:rPr>
          <w:b/>
          <w:lang w:val="sr-Cyrl-RS"/>
        </w:rPr>
      </w:pPr>
    </w:p>
    <w:p w14:paraId="5FA23526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6CDDDC00" w14:textId="4AF2E9FC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 xml:space="preserve">да ли је спортски клуб/удружење/организација био корисник буџетских средстава по овом основу у предходној 2019 години; </w:t>
      </w:r>
    </w:p>
    <w:p w14:paraId="164DED1B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узраст и број учесни</w:t>
      </w:r>
      <w:r w:rsidRPr="005E63D3">
        <w:rPr>
          <w:lang w:val="sr-Cyrl-CS"/>
        </w:rPr>
        <w:t>к</w:t>
      </w:r>
      <w:r w:rsidRPr="005E63D3">
        <w:rPr>
          <w:lang w:val="sr-Cyrl-RS"/>
        </w:rPr>
        <w:t>а у овом програму/пројекту</w:t>
      </w:r>
      <w:r w:rsidRPr="005E63D3">
        <w:rPr>
          <w:lang w:val="sr-Cyrl-CS"/>
        </w:rPr>
        <w:t>;</w:t>
      </w:r>
    </w:p>
    <w:p w14:paraId="468DD716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 xml:space="preserve">реални значај програма/пројекта за развој, унапређење </w:t>
      </w:r>
      <w:r w:rsidRPr="005E63D3">
        <w:rPr>
          <w:lang w:val="sr-Cyrl-CS"/>
        </w:rPr>
        <w:t>здравља спортиста;</w:t>
      </w:r>
    </w:p>
    <w:p w14:paraId="4A813C43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колико година уназад се организује овај програм/пројекат</w:t>
      </w:r>
      <w:r w:rsidRPr="005E63D3">
        <w:rPr>
          <w:lang w:val="sr-Cyrl-CS"/>
        </w:rPr>
        <w:t>.</w:t>
      </w:r>
    </w:p>
    <w:p w14:paraId="5AF1A4F0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ab/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035179C9" w14:textId="77777777" w:rsidR="009341FB" w:rsidRPr="005E63D3" w:rsidRDefault="009341FB" w:rsidP="009341FB">
      <w:pPr>
        <w:pStyle w:val="Heading3"/>
        <w:numPr>
          <w:ilvl w:val="0"/>
          <w:numId w:val="16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УНАПРЕЂЕЊЕ ЗАШТИТЕ ЗДРАВЉА СПОРТИСТА И ОБЕЗБЕЂИВАЊЕ АДЕКВАТНОГ СПОРТСКО-ЗДРАВСТВЕНОГ ОБРАЗОВАЊА СПОРТИСТА, ПОСЕБНО МЛАДИХ, УКЉУЧУЈУЋИ И АНТОДОПИНГ ОБРАЗОВАЊЕ</w:t>
      </w:r>
    </w:p>
    <w:p w14:paraId="67B9CB64" w14:textId="77777777" w:rsidR="009341FB" w:rsidRPr="005E63D3" w:rsidRDefault="009341FB" w:rsidP="009341FB">
      <w:pPr>
        <w:widowControl w:val="0"/>
        <w:numPr>
          <w:ilvl w:val="0"/>
          <w:numId w:val="1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Копија решења АПР о усвајању статута усклађеног са Законом о спорту 2016.</w:t>
      </w:r>
    </w:p>
    <w:p w14:paraId="5DBC9E16" w14:textId="77777777" w:rsidR="009341FB" w:rsidRPr="005E63D3" w:rsidRDefault="009341FB" w:rsidP="009341FB">
      <w:pPr>
        <w:pStyle w:val="Footer"/>
        <w:ind w:right="-289"/>
        <w:rPr>
          <w:b/>
        </w:rPr>
      </w:pPr>
      <w:r w:rsidRPr="005E63D3">
        <w:rPr>
          <w:b/>
          <w:lang w:val="sr-Cyrl-RS"/>
        </w:rPr>
        <w:t>6. С</w:t>
      </w:r>
      <w:r w:rsidRPr="005E63D3">
        <w:rPr>
          <w:b/>
        </w:rPr>
        <w:t xml:space="preserve">типендирање за спортско усавршавање категорисаних спортиста, посебно перспективних спортиста; </w:t>
      </w:r>
    </w:p>
    <w:p w14:paraId="28098BE8" w14:textId="77777777" w:rsidR="009341FB" w:rsidRPr="005E63D3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11491BED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3CC10201" w14:textId="062E8C86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ли је таленотовани/перспективни спортиста, на основу постигнутих резултата у 2019</w:t>
      </w:r>
      <w:r w:rsidRPr="005E63D3">
        <w:rPr>
          <w:lang w:val="sr-Cyrl-CS"/>
        </w:rPr>
        <w:t>.</w:t>
      </w:r>
      <w:r w:rsidRPr="005E63D3">
        <w:rPr>
          <w:lang w:val="sr-Cyrl-RS"/>
        </w:rPr>
        <w:t xml:space="preserve"> години,  пријављен за категоризацију (Министарству омладине и спорта-МОС) за 2020</w:t>
      </w:r>
      <w:r w:rsidRPr="005E63D3">
        <w:rPr>
          <w:lang w:val="sr-Cyrl-CS"/>
        </w:rPr>
        <w:t>.</w:t>
      </w:r>
      <w:r w:rsidRPr="005E63D3">
        <w:rPr>
          <w:lang w:val="sr-Cyrl-RS"/>
        </w:rPr>
        <w:t xml:space="preserve"> годину</w:t>
      </w:r>
      <w:r w:rsidRPr="005E63D3">
        <w:rPr>
          <w:lang w:val="sr-Cyrl-CS"/>
        </w:rPr>
        <w:t>;</w:t>
      </w:r>
    </w:p>
    <w:p w14:paraId="5376AEF6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-</w:t>
      </w:r>
      <w:r w:rsidRPr="005E63D3">
        <w:rPr>
          <w:lang w:val="sr-Cyrl-CS"/>
        </w:rPr>
        <w:t xml:space="preserve"> </w:t>
      </w:r>
      <w:r w:rsidRPr="005E63D3">
        <w:rPr>
          <w:lang w:val="sr-Cyrl-RS"/>
        </w:rPr>
        <w:t>да је таленотовани/перспективни спортиста узраста од 15 до 19 година</w:t>
      </w:r>
      <w:r w:rsidRPr="005E63D3">
        <w:rPr>
          <w:lang w:val="sr-Cyrl-CS"/>
        </w:rPr>
        <w:t>;</w:t>
      </w:r>
    </w:p>
    <w:p w14:paraId="0B2301F7" w14:textId="77777777" w:rsidR="009341FB" w:rsidRPr="005E63D3" w:rsidRDefault="009341FB" w:rsidP="009341FB">
      <w:pPr>
        <w:pStyle w:val="Normal1"/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63D3">
        <w:rPr>
          <w:rFonts w:ascii="Times New Roman" w:hAnsi="Times New Roman" w:cs="Times New Roman"/>
          <w:sz w:val="24"/>
          <w:szCs w:val="24"/>
          <w:lang w:val="sr-Cyrl-CS"/>
        </w:rPr>
        <w:t xml:space="preserve">- да ли </w:t>
      </w:r>
      <w:r w:rsidRPr="005E63D3">
        <w:rPr>
          <w:rFonts w:ascii="Times New Roman" w:hAnsi="Times New Roman" w:cs="Times New Roman"/>
          <w:sz w:val="24"/>
          <w:szCs w:val="24"/>
          <w:lang w:val="sr-Cyrl-RS"/>
        </w:rPr>
        <w:t xml:space="preserve">таленотовани/перспективни спортиста </w:t>
      </w:r>
      <w:r w:rsidRPr="005E63D3">
        <w:rPr>
          <w:rFonts w:ascii="Times New Roman" w:hAnsi="Times New Roman" w:cs="Times New Roman"/>
          <w:sz w:val="24"/>
          <w:szCs w:val="24"/>
          <w:lang w:val="sr-Cyrl-CS"/>
        </w:rPr>
        <w:t>у текућој години има статус ученика и да ли је у претходној школској години остварио минимално врло добар успех ;</w:t>
      </w:r>
    </w:p>
    <w:p w14:paraId="590F181A" w14:textId="7E5172AF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>- ранг такмичења у којем је спортиста остварио резултате у 201</w:t>
      </w:r>
      <w:r w:rsidRPr="005E63D3">
        <w:rPr>
          <w:lang w:val="sr-Cyrl-RS"/>
        </w:rPr>
        <w:t>9</w:t>
      </w:r>
      <w:r w:rsidRPr="005E63D3">
        <w:rPr>
          <w:lang w:val="sr-Cyrl-CS"/>
        </w:rPr>
        <w:t>. години;</w:t>
      </w:r>
    </w:p>
    <w:p w14:paraId="331C8034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 xml:space="preserve">- квота за доделу средстава по овом основу је: </w:t>
      </w:r>
    </w:p>
    <w:p w14:paraId="676F0DCD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ab/>
        <w:t>за првих 6 клубова по ранг-листи добијеној на основу Правилника о категоризацији спортских клубова /удружења/организација и стручњака Града Кикинде по два/две спортисте/спортисткиње у износу од 5000 РСД месечно;</w:t>
      </w:r>
    </w:p>
    <w:p w14:paraId="2A71532E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ab/>
        <w:t>за других 6 клубова по ранг-листи добијеној на основу Правилника о категоризацији спортских клубова /удружења/организација и стручњака Града Кикинде по један/на спортиста/спортисткиња у износу од 4000 РСД месечно;</w:t>
      </w:r>
    </w:p>
    <w:p w14:paraId="5890E027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ab/>
        <w:t xml:space="preserve">за трећих 6 клубова по ранг-листи добијеној на основу Правилника о категоризацији </w:t>
      </w:r>
      <w:r w:rsidRPr="005E63D3">
        <w:rPr>
          <w:lang w:val="sr-Cyrl-CS"/>
        </w:rPr>
        <w:lastRenderedPageBreak/>
        <w:t>спортских клубова /удружења/организација и стручњака Града Кикинде по један/на спортиста/спортисткиња у износу од 3000 РСД месечно;</w:t>
      </w:r>
    </w:p>
    <w:p w14:paraId="48F42D35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ab/>
      </w:r>
    </w:p>
    <w:p w14:paraId="5A771974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ab/>
        <w:t>Уколико се по горе наведеним категоријама пријави већи број кандидата од предвиђене квоте, предност ће се одредити по горе наведеним критеријумима.</w:t>
      </w:r>
    </w:p>
    <w:p w14:paraId="261850C2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CS"/>
        </w:rPr>
        <w:tab/>
        <w:t>У случају да се не пријави недовољан број кандидата по наведеним категоријама, средства ће се определити за друге прогаме.</w:t>
      </w:r>
    </w:p>
    <w:p w14:paraId="0DDEDF3F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Неће се финансирати талентовани/перспективни спортисти који се по истом основу већ финансирају преко покрајинских или републичких надлежних секретаријата и министарстава.</w:t>
      </w:r>
    </w:p>
    <w:p w14:paraId="3A273347" w14:textId="77777777" w:rsidR="009341FB" w:rsidRPr="005E63D3" w:rsidRDefault="009341FB" w:rsidP="00BB6E3B">
      <w:pPr>
        <w:pStyle w:val="NoSpacing"/>
        <w:ind w:firstLine="360"/>
        <w:jc w:val="both"/>
        <w:rPr>
          <w:lang w:val="sr-Cyrl-CS"/>
        </w:rPr>
      </w:pPr>
      <w:r w:rsidRPr="005E63D3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0CE6F7E6" w14:textId="77777777" w:rsidR="009341FB" w:rsidRPr="005E63D3" w:rsidRDefault="009341FB" w:rsidP="009341FB">
      <w:pPr>
        <w:pStyle w:val="Heading3"/>
        <w:numPr>
          <w:ilvl w:val="0"/>
          <w:numId w:val="11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 КОЈИМ СЕ ОСТВАРУЈУ ПОТРЕБЕ И ИНТЕРЕСИ ГРАЂАНА  У ОБЛАСТИ СПОРТА КРОЗ СТИПЕНДИРАЊЕ ЗА СПОРТСКО УСАВРШАВАЊЕ КАТЕГОРИСАНИХ СПОРТИСТА, ПОСЕБНО ПЕРСПЕКТИВНИХ  СПОРТИСТА</w:t>
      </w:r>
    </w:p>
    <w:p w14:paraId="13C0E283" w14:textId="77777777" w:rsidR="009341FB" w:rsidRPr="005E63D3" w:rsidRDefault="009341FB" w:rsidP="009341FB">
      <w:pPr>
        <w:pStyle w:val="Heading3"/>
        <w:numPr>
          <w:ilvl w:val="0"/>
          <w:numId w:val="11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Копију решења АПР о усвајању статута усклађеног са Законом о спорту 2016.</w:t>
      </w:r>
    </w:p>
    <w:p w14:paraId="69BE78A7" w14:textId="77777777" w:rsidR="009341FB" w:rsidRPr="005E63D3" w:rsidRDefault="009341FB" w:rsidP="009341FB">
      <w:pPr>
        <w:widowControl w:val="0"/>
        <w:numPr>
          <w:ilvl w:val="0"/>
          <w:numId w:val="11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копију личне карте спортисте</w:t>
      </w:r>
    </w:p>
    <w:p w14:paraId="4B27A04B" w14:textId="5AF1F38C" w:rsidR="009341FB" w:rsidRPr="005E63D3" w:rsidRDefault="009341FB" w:rsidP="00BB6E3B">
      <w:pPr>
        <w:widowControl w:val="0"/>
        <w:numPr>
          <w:ilvl w:val="0"/>
          <w:numId w:val="11"/>
        </w:numPr>
        <w:tabs>
          <w:tab w:val="left" w:pos="360"/>
        </w:tabs>
        <w:suppressAutoHyphens/>
        <w:spacing w:after="120"/>
        <w:jc w:val="both"/>
        <w:rPr>
          <w:lang w:val="sr-Cyrl-CS"/>
        </w:rPr>
      </w:pPr>
      <w:r w:rsidRPr="005E63D3">
        <w:rPr>
          <w:lang w:val="sr-Cyrl-RS"/>
        </w:rPr>
        <w:t xml:space="preserve">оверену фотокопију Потврде републичког гранског спортског савеза да је таленотовани/перспективни спортиста регистрован (лиценциран) као такмичар за сезону </w:t>
      </w:r>
      <w:r w:rsidRPr="005E63D3">
        <w:rPr>
          <w:lang w:val="sr-Cyrl-CS"/>
        </w:rPr>
        <w:t>2020.</w:t>
      </w:r>
      <w:r w:rsidRPr="005E63D3">
        <w:rPr>
          <w:lang w:val="sr-Cyrl-RS"/>
        </w:rPr>
        <w:t xml:space="preserve"> за клуб који подноси документацију за њега на овај Јавни </w:t>
      </w:r>
      <w:r w:rsidR="00BB6E3B">
        <w:rPr>
          <w:lang w:val="sr-Cyrl-RS"/>
        </w:rPr>
        <w:t>к</w:t>
      </w:r>
      <w:r w:rsidRPr="005E63D3">
        <w:rPr>
          <w:lang w:val="sr-Cyrl-RS"/>
        </w:rPr>
        <w:t>онкурс</w:t>
      </w:r>
      <w:r w:rsidRPr="005E63D3">
        <w:rPr>
          <w:lang w:val="sr-Cyrl-CS"/>
        </w:rPr>
        <w:t>;</w:t>
      </w:r>
    </w:p>
    <w:p w14:paraId="4A3D403A" w14:textId="77777777" w:rsidR="009341FB" w:rsidRPr="005E63D3" w:rsidRDefault="009341FB" w:rsidP="00BB6E3B">
      <w:pPr>
        <w:pStyle w:val="Footer"/>
        <w:ind w:right="-289"/>
        <w:jc w:val="both"/>
        <w:rPr>
          <w:b/>
        </w:rPr>
      </w:pPr>
      <w:r w:rsidRPr="005E63D3">
        <w:rPr>
          <w:b/>
          <w:lang w:val="sr-Cyrl-CS"/>
        </w:rPr>
        <w:t>7.</w:t>
      </w:r>
      <w:r w:rsidRPr="005E63D3">
        <w:rPr>
          <w:b/>
        </w:rPr>
        <w:t xml:space="preserve"> </w:t>
      </w:r>
      <w:r w:rsidRPr="005E63D3">
        <w:rPr>
          <w:b/>
          <w:lang w:val="sr-Cyrl-RS"/>
        </w:rPr>
        <w:t>С</w:t>
      </w:r>
      <w:r w:rsidRPr="005E63D3">
        <w:rPr>
          <w:b/>
        </w:rPr>
        <w:t xml:space="preserve">пречавање негативних појава у спорту (допинг, насиље и недолично понашање, намештање спортских резултата и др.); </w:t>
      </w:r>
    </w:p>
    <w:p w14:paraId="2AD5C8E3" w14:textId="77777777" w:rsidR="009341FB" w:rsidRPr="005E63D3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668881CE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1DE8B7C5" w14:textId="77777777" w:rsidR="009341FB" w:rsidRPr="005E63D3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5E63D3">
        <w:rPr>
          <w:lang w:val="sr-Cyrl-CS"/>
        </w:rPr>
        <w:t>на коју циљну популацију се односи предложени програм;</w:t>
      </w:r>
    </w:p>
    <w:p w14:paraId="03DEC4AE" w14:textId="77777777" w:rsidR="009341FB" w:rsidRPr="005E63D3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5E63D3">
        <w:rPr>
          <w:lang w:val="sr-Cyrl-CS"/>
        </w:rPr>
        <w:t xml:space="preserve">која је врста програма </w:t>
      </w:r>
    </w:p>
    <w:p w14:paraId="142BFEF6" w14:textId="77777777" w:rsidR="009341FB" w:rsidRPr="005E63D3" w:rsidRDefault="009341FB" w:rsidP="00BB6E3B">
      <w:pPr>
        <w:pStyle w:val="NoSpacing"/>
        <w:ind w:firstLine="360"/>
        <w:jc w:val="both"/>
        <w:rPr>
          <w:lang w:val="sr-Cyrl-CS"/>
        </w:rPr>
      </w:pPr>
      <w:r w:rsidRPr="005E63D3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76E0DC3C" w14:textId="77777777" w:rsidR="009341FB" w:rsidRPr="005E63D3" w:rsidRDefault="009341FB" w:rsidP="009341FB">
      <w:pPr>
        <w:pStyle w:val="Heading3"/>
        <w:numPr>
          <w:ilvl w:val="0"/>
          <w:numId w:val="3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СПРЕЧАВАЊЕ НЕГАТИВНИХ ПОЈАВА У СПОРТУ</w:t>
      </w:r>
    </w:p>
    <w:p w14:paraId="2B6DE4D5" w14:textId="77777777" w:rsidR="009341FB" w:rsidRPr="005E63D3" w:rsidRDefault="009341FB" w:rsidP="009341FB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Копију решења АПР о усвајању статута усклађеног са Законом о спорту 2016.</w:t>
      </w:r>
    </w:p>
    <w:p w14:paraId="31F07CBF" w14:textId="77777777" w:rsidR="009341FB" w:rsidRPr="005E63D3" w:rsidRDefault="009341FB" w:rsidP="009341FB">
      <w:pPr>
        <w:pStyle w:val="NoSpacing"/>
        <w:jc w:val="both"/>
        <w:rPr>
          <w:b/>
          <w:lang w:val="sr-Cyrl-CS"/>
        </w:rPr>
      </w:pPr>
    </w:p>
    <w:p w14:paraId="71EE7C28" w14:textId="77777777" w:rsidR="009341FB" w:rsidRPr="005E63D3" w:rsidRDefault="009341FB" w:rsidP="00BB6E3B">
      <w:pPr>
        <w:pStyle w:val="Footer"/>
        <w:ind w:right="-289"/>
        <w:jc w:val="both"/>
        <w:rPr>
          <w:b/>
        </w:rPr>
      </w:pPr>
      <w:r w:rsidRPr="005E63D3">
        <w:rPr>
          <w:b/>
          <w:lang w:val="sr-Cyrl-CS"/>
        </w:rPr>
        <w:t xml:space="preserve">8. </w:t>
      </w:r>
      <w:r w:rsidRPr="005E63D3">
        <w:rPr>
          <w:b/>
          <w:lang w:val="sr-Cyrl-RS"/>
        </w:rPr>
        <w:t>Р</w:t>
      </w:r>
      <w:r w:rsidRPr="005E63D3">
        <w:rPr>
          <w:b/>
        </w:rPr>
        <w:t xml:space="preserve">ационално и наменско коришћење спортских сала и спортских објеката у државној својини чији је корисник </w:t>
      </w:r>
      <w:r w:rsidRPr="005E63D3">
        <w:rPr>
          <w:b/>
          <w:lang w:val="sr-Cyrl-CS"/>
        </w:rPr>
        <w:t>Град</w:t>
      </w:r>
      <w:r w:rsidRPr="005E63D3">
        <w:rPr>
          <w:b/>
        </w:rPr>
        <w:t xml:space="preserve"> и спортских објеката у својини </w:t>
      </w:r>
      <w:r w:rsidRPr="005E63D3">
        <w:rPr>
          <w:b/>
          <w:lang w:val="sr-Cyrl-CS"/>
        </w:rPr>
        <w:t xml:space="preserve">Града </w:t>
      </w:r>
      <w:r w:rsidRPr="005E63D3">
        <w:rPr>
          <w:b/>
        </w:rPr>
        <w:t xml:space="preserve">кроз одобравање њиховог коришћења за спортске активности и доделу термина за тренирање учесницима у систему спорта; </w:t>
      </w:r>
    </w:p>
    <w:p w14:paraId="651E0363" w14:textId="77777777" w:rsidR="009341FB" w:rsidRPr="005E63D3" w:rsidRDefault="009341FB" w:rsidP="009341FB">
      <w:pPr>
        <w:pStyle w:val="Footer"/>
        <w:ind w:right="-289"/>
        <w:rPr>
          <w:b/>
          <w:lang w:val="sr-Cyrl-CS"/>
        </w:rPr>
      </w:pPr>
    </w:p>
    <w:p w14:paraId="4B74ECB8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5FAA1D11" w14:textId="77777777" w:rsidR="009341FB" w:rsidRPr="005E63D3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5E63D3">
        <w:rPr>
          <w:lang w:val="sr-Cyrl-CS"/>
        </w:rPr>
        <w:t>на коју циљну популацију се односи предложени програм;</w:t>
      </w:r>
    </w:p>
    <w:p w14:paraId="1C2A074B" w14:textId="77777777" w:rsidR="009341FB" w:rsidRPr="005E63D3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5E63D3">
        <w:rPr>
          <w:lang w:val="sr-Cyrl-CS"/>
        </w:rPr>
        <w:t>која је врста програма – намена средстава;</w:t>
      </w:r>
    </w:p>
    <w:p w14:paraId="0F193720" w14:textId="77777777" w:rsidR="00BB6E3B" w:rsidRDefault="00BB6E3B" w:rsidP="00BB6E3B">
      <w:pPr>
        <w:pStyle w:val="NoSpacing"/>
        <w:ind w:firstLine="360"/>
        <w:jc w:val="both"/>
        <w:rPr>
          <w:lang w:val="sr-Cyrl-RS"/>
        </w:rPr>
      </w:pPr>
    </w:p>
    <w:p w14:paraId="5564845D" w14:textId="77777777" w:rsidR="00BB6E3B" w:rsidRDefault="00BB6E3B" w:rsidP="00BB6E3B">
      <w:pPr>
        <w:pStyle w:val="NoSpacing"/>
        <w:ind w:firstLine="360"/>
        <w:jc w:val="both"/>
        <w:rPr>
          <w:lang w:val="sr-Cyrl-RS"/>
        </w:rPr>
      </w:pPr>
    </w:p>
    <w:p w14:paraId="1366943A" w14:textId="77777777" w:rsidR="009341FB" w:rsidRPr="005E63D3" w:rsidRDefault="009341FB" w:rsidP="00BB6E3B">
      <w:pPr>
        <w:pStyle w:val="NoSpacing"/>
        <w:ind w:firstLine="360"/>
        <w:jc w:val="both"/>
        <w:rPr>
          <w:lang w:val="sr-Cyrl-CS"/>
        </w:rPr>
      </w:pPr>
      <w:r w:rsidRPr="005E63D3">
        <w:rPr>
          <w:lang w:val="sr-Cyrl-RS"/>
        </w:rPr>
        <w:lastRenderedPageBreak/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61512F96" w14:textId="77777777" w:rsidR="009341FB" w:rsidRPr="005E63D3" w:rsidRDefault="009341FB" w:rsidP="009341FB">
      <w:pPr>
        <w:pStyle w:val="Heading3"/>
        <w:numPr>
          <w:ilvl w:val="0"/>
          <w:numId w:val="14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РАЦИОНАЛНО И НАМЕНСКО КОРИШЋЕЊЕ СПОРТСКИХ САЛА И СПОРТСКИХ ОБЈЕКАТА У ДРЖАВНОЈ СВОЈИНИ ЧИЈИ ЈЕ КОРИСНИК ГРАД КИКИНДА И СПОРТСКИХ ОБЈЕКАТА У СВОЈИНИ ГРАДА КРОЗ ОДОБРАВАЊЕ ЊИХОВОГ КОРИШЋЕЊА ЗА СПОРТСКЕ АКТИВНОСТИ И ДОДЕЛУ ТЕРМИНА ЗА ТРЕНИРАЊЕ УЧЕСНИЦИМА У СИСТЕМУ СПОРТА</w:t>
      </w:r>
    </w:p>
    <w:p w14:paraId="029B8861" w14:textId="77777777" w:rsidR="009341FB" w:rsidRPr="005E63D3" w:rsidRDefault="009341FB" w:rsidP="009341FB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Копија решења АПР о усвајању статута усклађеног са Законом о спорту 2016.</w:t>
      </w:r>
    </w:p>
    <w:p w14:paraId="23CBA085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</w:p>
    <w:p w14:paraId="55D9D965" w14:textId="77777777" w:rsidR="009341FB" w:rsidRPr="005E63D3" w:rsidRDefault="009341FB" w:rsidP="009341FB">
      <w:pPr>
        <w:pStyle w:val="Footer"/>
        <w:ind w:right="-289"/>
        <w:rPr>
          <w:b/>
        </w:rPr>
      </w:pPr>
      <w:r w:rsidRPr="005E63D3">
        <w:rPr>
          <w:b/>
          <w:lang w:val="sr-Cyrl-CS"/>
        </w:rPr>
        <w:t xml:space="preserve">9. </w:t>
      </w:r>
      <w:r w:rsidRPr="005E63D3">
        <w:rPr>
          <w:b/>
          <w:lang w:val="sr-Cyrl-RS"/>
        </w:rPr>
        <w:t>Н</w:t>
      </w:r>
      <w:r w:rsidRPr="005E63D3">
        <w:rPr>
          <w:b/>
        </w:rPr>
        <w:t xml:space="preserve">аграде и признања за постигнуте спортске резултате и допринос развоју спорта. </w:t>
      </w:r>
    </w:p>
    <w:p w14:paraId="2175E8AF" w14:textId="77777777" w:rsidR="009341FB" w:rsidRPr="005E63D3" w:rsidRDefault="009341FB" w:rsidP="009341FB">
      <w:pPr>
        <w:pStyle w:val="Footer"/>
        <w:ind w:right="-289"/>
        <w:rPr>
          <w:b/>
          <w:lang w:val="sr-Cyrl-CS"/>
        </w:rPr>
      </w:pPr>
    </w:p>
    <w:p w14:paraId="436C581E" w14:textId="77777777" w:rsidR="009341FB" w:rsidRPr="005E63D3" w:rsidRDefault="009341FB" w:rsidP="009341FB">
      <w:pPr>
        <w:pStyle w:val="NoSpacing"/>
        <w:jc w:val="both"/>
        <w:rPr>
          <w:lang w:val="sr-Cyrl-RS"/>
        </w:rPr>
      </w:pPr>
      <w:r w:rsidRPr="005E63D3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2E7D48DF" w14:textId="77777777" w:rsidR="009341FB" w:rsidRPr="005E63D3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5E63D3">
        <w:rPr>
          <w:lang w:val="sr-Cyrl-CS"/>
        </w:rPr>
        <w:t>Врста и ранг оствареног резултата.</w:t>
      </w:r>
    </w:p>
    <w:p w14:paraId="176161EA" w14:textId="77777777" w:rsidR="009341FB" w:rsidRPr="005E63D3" w:rsidRDefault="009341FB" w:rsidP="009341FB">
      <w:pPr>
        <w:pStyle w:val="NoSpacing"/>
        <w:tabs>
          <w:tab w:val="left" w:pos="360"/>
        </w:tabs>
        <w:jc w:val="both"/>
        <w:rPr>
          <w:lang w:val="sr-Cyrl-CS"/>
        </w:rPr>
      </w:pPr>
    </w:p>
    <w:p w14:paraId="0DF60BC1" w14:textId="77777777" w:rsidR="009341FB" w:rsidRPr="005E63D3" w:rsidRDefault="009341FB" w:rsidP="009341FB">
      <w:pPr>
        <w:pStyle w:val="NoSpacing"/>
        <w:jc w:val="both"/>
        <w:rPr>
          <w:lang w:val="sr-Cyrl-CS"/>
        </w:rPr>
      </w:pPr>
      <w:r w:rsidRPr="005E63D3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5E63D3">
        <w:rPr>
          <w:lang w:val="sr-Cyrl-CS"/>
        </w:rPr>
        <w:t>:</w:t>
      </w:r>
    </w:p>
    <w:p w14:paraId="332D9201" w14:textId="77777777" w:rsidR="009341FB" w:rsidRPr="005E63D3" w:rsidRDefault="009341FB" w:rsidP="009341FB">
      <w:pPr>
        <w:pStyle w:val="Heading3"/>
        <w:numPr>
          <w:ilvl w:val="0"/>
          <w:numId w:val="4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5E63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E63D3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ДОДЕЛУ НАГРАДА И ПРИЗНАЊА ЗА ПОСТИГНУТЕ СПОРТСКЕ РЕЗУЛТАТЕ И ДОПРИНОС РАЗВОЈУ СПОРТА</w:t>
      </w:r>
    </w:p>
    <w:p w14:paraId="7646EE40" w14:textId="77777777" w:rsidR="009341FB" w:rsidRPr="005E63D3" w:rsidRDefault="009341FB" w:rsidP="009341FB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5E63D3">
        <w:rPr>
          <w:lang w:val="sr-Cyrl-CS"/>
        </w:rPr>
        <w:t>Копија решења АПР о усвајању статута усклађеног са Законом о спорту 2016.</w:t>
      </w:r>
    </w:p>
    <w:p w14:paraId="1A2F0ECE" w14:textId="77777777" w:rsidR="009341FB" w:rsidRPr="005E63D3" w:rsidRDefault="009341FB" w:rsidP="009341FB">
      <w:pPr>
        <w:pStyle w:val="NoSpacing"/>
        <w:jc w:val="both"/>
        <w:rPr>
          <w:b/>
          <w:lang w:val="sr-Latn-CS"/>
        </w:rPr>
      </w:pPr>
    </w:p>
    <w:p w14:paraId="1A57AA90" w14:textId="77777777" w:rsidR="009341FB" w:rsidRPr="005E63D3" w:rsidRDefault="009341FB" w:rsidP="009341FB">
      <w:pPr>
        <w:pStyle w:val="NoSpacing"/>
        <w:jc w:val="both"/>
        <w:rPr>
          <w:b/>
          <w:lang w:val="sr-Cyrl-RS"/>
        </w:rPr>
      </w:pPr>
      <w:r w:rsidRPr="005E63D3">
        <w:rPr>
          <w:b/>
          <w:lang w:val="sr-Cyrl-RS"/>
        </w:rPr>
        <w:t>Напомена:</w:t>
      </w:r>
    </w:p>
    <w:p w14:paraId="303712DB" w14:textId="77777777" w:rsidR="009341FB" w:rsidRPr="005E63D3" w:rsidRDefault="009341FB" w:rsidP="009341FB">
      <w:pPr>
        <w:pStyle w:val="NoSpacing"/>
        <w:jc w:val="both"/>
        <w:rPr>
          <w:b/>
          <w:lang w:val="sr-Cyrl-RS"/>
        </w:rPr>
      </w:pPr>
    </w:p>
    <w:p w14:paraId="4BDB2C68" w14:textId="61CD1C6A" w:rsidR="009341FB" w:rsidRPr="005E63D3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RS"/>
        </w:rPr>
      </w:pPr>
      <w:r w:rsidRPr="005E63D3">
        <w:rPr>
          <w:lang w:val="sr-Cyrl-RS"/>
        </w:rPr>
        <w:t xml:space="preserve">Потребну документацију доставити у </w:t>
      </w:r>
      <w:r w:rsidRPr="005E63D3">
        <w:rPr>
          <w:lang w:val="sr-Cyrl-CS"/>
        </w:rPr>
        <w:t>три</w:t>
      </w:r>
      <w:r w:rsidRPr="005E63D3">
        <w:rPr>
          <w:lang w:val="sr-Cyrl-RS"/>
        </w:rPr>
        <w:t xml:space="preserve"> (</w:t>
      </w:r>
      <w:r w:rsidRPr="005E63D3">
        <w:rPr>
          <w:lang w:val="sr-Cyrl-CS"/>
        </w:rPr>
        <w:t>3</w:t>
      </w:r>
      <w:r w:rsidRPr="005E63D3">
        <w:rPr>
          <w:lang w:val="sr-Cyrl-RS"/>
        </w:rPr>
        <w:t xml:space="preserve">) примерка (1 оригинал + </w:t>
      </w:r>
      <w:r w:rsidRPr="005E63D3">
        <w:rPr>
          <w:lang w:val="sr-Cyrl-CS"/>
        </w:rPr>
        <w:t>2</w:t>
      </w:r>
      <w:r w:rsidRPr="005E63D3">
        <w:rPr>
          <w:lang w:val="sr-Cyrl-RS"/>
        </w:rPr>
        <w:t xml:space="preserve"> фотокопиј</w:t>
      </w:r>
      <w:r w:rsidRPr="005E63D3">
        <w:rPr>
          <w:lang w:val="sr-Cyrl-CS"/>
        </w:rPr>
        <w:t>е</w:t>
      </w:r>
      <w:r w:rsidRPr="005E63D3">
        <w:rPr>
          <w:lang w:val="sr-Cyrl-RS"/>
        </w:rPr>
        <w:t xml:space="preserve"> оригинала</w:t>
      </w:r>
      <w:r w:rsidR="00E86D84">
        <w:rPr>
          <w:lang w:val="sr-Cyrl-RS"/>
        </w:rPr>
        <w:t xml:space="preserve"> </w:t>
      </w:r>
      <w:r w:rsidRPr="005E63D3">
        <w:rPr>
          <w:lang w:val="sr-Cyrl-RS"/>
        </w:rPr>
        <w:t>-</w:t>
      </w:r>
      <w:r w:rsidR="00E86D84">
        <w:rPr>
          <w:lang w:val="sr-Cyrl-RS"/>
        </w:rPr>
        <w:t xml:space="preserve"> </w:t>
      </w:r>
      <w:bookmarkStart w:id="0" w:name="_GoBack"/>
      <w:bookmarkEnd w:id="0"/>
      <w:r w:rsidRPr="005E63D3">
        <w:rPr>
          <w:lang w:val="sr-Cyrl-CS"/>
        </w:rPr>
        <w:t>три</w:t>
      </w:r>
      <w:r w:rsidRPr="005E63D3">
        <w:rPr>
          <w:lang w:val="sr-Cyrl-RS"/>
        </w:rPr>
        <w:t xml:space="preserve"> одвојена комплета документације у једној коверти).</w:t>
      </w:r>
    </w:p>
    <w:p w14:paraId="32436B3F" w14:textId="77777777" w:rsidR="009341FB" w:rsidRPr="005E63D3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CS"/>
        </w:rPr>
      </w:pPr>
      <w:r w:rsidRPr="005E63D3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5F762514" w14:textId="77777777" w:rsidR="009341FB" w:rsidRPr="005E63D3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CS"/>
        </w:rPr>
      </w:pPr>
      <w:r w:rsidRPr="005E63D3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52795E42" w14:textId="77777777" w:rsidR="009341FB" w:rsidRPr="005E63D3" w:rsidRDefault="009341FB" w:rsidP="009341FB">
      <w:pPr>
        <w:tabs>
          <w:tab w:val="left" w:pos="360"/>
        </w:tabs>
        <w:jc w:val="both"/>
        <w:rPr>
          <w:lang w:val="sr-Cyrl-RS"/>
        </w:rPr>
      </w:pPr>
    </w:p>
    <w:p w14:paraId="03E20CAD" w14:textId="77777777" w:rsidR="009341FB" w:rsidRPr="005E63D3" w:rsidRDefault="009341FB" w:rsidP="009341FB">
      <w:pPr>
        <w:jc w:val="both"/>
        <w:rPr>
          <w:b/>
          <w:lang w:val="sr-Cyrl-CS"/>
        </w:rPr>
      </w:pPr>
    </w:p>
    <w:p w14:paraId="120CFA01" w14:textId="77777777" w:rsidR="009341FB" w:rsidRPr="005E63D3" w:rsidRDefault="009341FB" w:rsidP="009341FB">
      <w:pPr>
        <w:jc w:val="both"/>
        <w:rPr>
          <w:b/>
          <w:lang w:val="sr-Cyrl-CS"/>
        </w:rPr>
      </w:pPr>
      <w:r w:rsidRPr="005E63D3">
        <w:rPr>
          <w:b/>
          <w:lang w:val="sr-Cyrl-CS"/>
        </w:rPr>
        <w:t>3. НАЧИН ПРИЈАВЉИВАЊА</w:t>
      </w:r>
    </w:p>
    <w:p w14:paraId="16DFB1D6" w14:textId="77777777" w:rsidR="009341FB" w:rsidRPr="005E63D3" w:rsidRDefault="009341FB" w:rsidP="009341FB">
      <w:pPr>
        <w:jc w:val="both"/>
        <w:rPr>
          <w:lang w:val="sr-Cyrl-CS"/>
        </w:rPr>
      </w:pPr>
    </w:p>
    <w:p w14:paraId="1EB61E6F" w14:textId="4A60CF8E" w:rsidR="009341FB" w:rsidRPr="005E63D3" w:rsidRDefault="009341FB" w:rsidP="009341FB">
      <w:pPr>
        <w:rPr>
          <w:lang w:val="sr-Cyrl-CS"/>
        </w:rPr>
      </w:pPr>
      <w:r w:rsidRPr="005E63D3">
        <w:rPr>
          <w:b/>
          <w:lang w:val="sr-Cyrl-CS"/>
        </w:rPr>
        <w:t xml:space="preserve">Пријаве се подносе до </w:t>
      </w:r>
      <w:r w:rsidR="002B5344" w:rsidRPr="005E63D3">
        <w:rPr>
          <w:b/>
          <w:lang w:val="en-US"/>
        </w:rPr>
        <w:t>27</w:t>
      </w:r>
      <w:r w:rsidR="002B5344" w:rsidRPr="005E63D3">
        <w:rPr>
          <w:b/>
          <w:lang w:val="sr-Cyrl-CS"/>
        </w:rPr>
        <w:t>.0</w:t>
      </w:r>
      <w:r w:rsidR="002B5344" w:rsidRPr="005E63D3">
        <w:rPr>
          <w:b/>
          <w:lang w:val="en-US"/>
        </w:rPr>
        <w:t>1</w:t>
      </w:r>
      <w:r w:rsidR="002B5344" w:rsidRPr="005E63D3">
        <w:rPr>
          <w:b/>
          <w:lang w:val="sr-Cyrl-CS"/>
        </w:rPr>
        <w:t>.20</w:t>
      </w:r>
      <w:r w:rsidR="002B5344" w:rsidRPr="005E63D3">
        <w:rPr>
          <w:b/>
          <w:lang w:val="en-US"/>
        </w:rPr>
        <w:t>20</w:t>
      </w:r>
      <w:r w:rsidRPr="005E63D3">
        <w:rPr>
          <w:b/>
        </w:rPr>
        <w:t>.</w:t>
      </w:r>
      <w:r w:rsidRPr="005E63D3">
        <w:rPr>
          <w:b/>
          <w:lang w:val="sr-Cyrl-CS"/>
        </w:rPr>
        <w:t xml:space="preserve"> године.</w:t>
      </w:r>
      <w:r w:rsidRPr="005E63D3">
        <w:rPr>
          <w:lang w:val="sr-Cyrl-CS"/>
        </w:rPr>
        <w:t xml:space="preserve"> </w:t>
      </w:r>
    </w:p>
    <w:p w14:paraId="4BBA4AEF" w14:textId="77777777" w:rsidR="009341FB" w:rsidRPr="005E63D3" w:rsidRDefault="009341FB" w:rsidP="009341FB">
      <w:pPr>
        <w:rPr>
          <w:lang w:val="sr-Cyrl-CS"/>
        </w:rPr>
      </w:pPr>
    </w:p>
    <w:p w14:paraId="44D99F05" w14:textId="77777777" w:rsidR="009341FB" w:rsidRPr="005E63D3" w:rsidRDefault="009341FB" w:rsidP="009341FB">
      <w:pPr>
        <w:rPr>
          <w:lang w:val="sr-Cyrl-CS"/>
        </w:rPr>
      </w:pPr>
      <w:r w:rsidRPr="005E63D3">
        <w:rPr>
          <w:lang w:val="sr-Cyrl-CS"/>
        </w:rPr>
        <w:t>Пријаве се подносе у:</w:t>
      </w:r>
    </w:p>
    <w:p w14:paraId="6BB667BE" w14:textId="77777777" w:rsidR="009341FB" w:rsidRPr="005E63D3" w:rsidRDefault="009341FB" w:rsidP="009341FB">
      <w:r w:rsidRPr="005E63D3">
        <w:rPr>
          <w:lang w:val="sr-Cyrl-CS"/>
        </w:rPr>
        <w:t>Услужни центар Града Кикинде - Писарница (шалтер 2)</w:t>
      </w:r>
      <w:r w:rsidRPr="005E63D3">
        <w:t xml:space="preserve">; </w:t>
      </w:r>
    </w:p>
    <w:p w14:paraId="33A814F3" w14:textId="77777777" w:rsidR="00E86D84" w:rsidRDefault="009341FB" w:rsidP="002721EE">
      <w:pPr>
        <w:rPr>
          <w:rStyle w:val="fontstyle01"/>
          <w:sz w:val="24"/>
          <w:szCs w:val="24"/>
          <w:lang w:val="sr-Cyrl-RS"/>
        </w:rPr>
      </w:pPr>
      <w:r w:rsidRPr="005E63D3">
        <w:rPr>
          <w:lang w:val="sr-Cyrl-CS"/>
        </w:rPr>
        <w:t xml:space="preserve">- у затвореној коверти која на предњој страни мора имати </w:t>
      </w:r>
      <w:r w:rsidRPr="005E63D3">
        <w:rPr>
          <w:rStyle w:val="fontstyle01"/>
          <w:sz w:val="24"/>
          <w:szCs w:val="24"/>
        </w:rPr>
        <w:t>најмање следеће податке:</w:t>
      </w:r>
    </w:p>
    <w:p w14:paraId="4FB6D790" w14:textId="582BC72C" w:rsidR="009341FB" w:rsidRPr="005E63D3" w:rsidRDefault="009341FB" w:rsidP="00E86D84">
      <w:pPr>
        <w:rPr>
          <w:lang w:val="sr-Cyrl-CS"/>
        </w:rPr>
      </w:pPr>
      <w:r w:rsidRPr="005E63D3">
        <w:rPr>
          <w:color w:val="000000"/>
        </w:rPr>
        <w:br/>
      </w:r>
      <w:r w:rsidRPr="005E63D3">
        <w:rPr>
          <w:rStyle w:val="fontstyle01"/>
          <w:sz w:val="24"/>
          <w:szCs w:val="24"/>
        </w:rPr>
        <w:t xml:space="preserve">1) Назив и адресу примаоца – Градска управа </w:t>
      </w:r>
      <w:r w:rsidR="00E86D84">
        <w:rPr>
          <w:rStyle w:val="fontstyle01"/>
          <w:sz w:val="24"/>
          <w:szCs w:val="24"/>
          <w:lang w:val="sr-Cyrl-RS"/>
        </w:rPr>
        <w:t>г</w:t>
      </w:r>
      <w:r w:rsidRPr="005E63D3">
        <w:rPr>
          <w:rStyle w:val="fontstyle01"/>
          <w:sz w:val="24"/>
          <w:szCs w:val="24"/>
        </w:rPr>
        <w:t>рада Кикинде -</w:t>
      </w:r>
      <w:r w:rsidR="00E86D84">
        <w:rPr>
          <w:rStyle w:val="fontstyle01"/>
          <w:sz w:val="24"/>
          <w:szCs w:val="24"/>
          <w:lang w:val="sr-Cyrl-RS"/>
        </w:rPr>
        <w:t xml:space="preserve"> </w:t>
      </w:r>
      <w:r w:rsidRPr="005E63D3">
        <w:rPr>
          <w:rStyle w:val="fontstyle01"/>
          <w:sz w:val="24"/>
          <w:szCs w:val="24"/>
        </w:rPr>
        <w:t>Секретаријат за друштвене</w:t>
      </w:r>
      <w:r w:rsidRPr="005E63D3">
        <w:rPr>
          <w:color w:val="000000"/>
        </w:rPr>
        <w:br/>
      </w:r>
      <w:r w:rsidRPr="005E63D3">
        <w:rPr>
          <w:rStyle w:val="fontstyle01"/>
          <w:sz w:val="24"/>
          <w:szCs w:val="24"/>
        </w:rPr>
        <w:t>делатности, Трг српских добровољаца 12.</w:t>
      </w:r>
      <w:r w:rsidRPr="005E63D3">
        <w:rPr>
          <w:color w:val="000000"/>
        </w:rPr>
        <w:br/>
      </w:r>
      <w:r w:rsidRPr="005E63D3">
        <w:rPr>
          <w:rStyle w:val="fontstyle01"/>
          <w:sz w:val="24"/>
          <w:szCs w:val="24"/>
        </w:rPr>
        <w:lastRenderedPageBreak/>
        <w:t>2) пун назив јавног конкурса;</w:t>
      </w:r>
      <w:r w:rsidRPr="005E63D3">
        <w:rPr>
          <w:lang w:val="sr-Cyrl-CS"/>
        </w:rPr>
        <w:t xml:space="preserve"> (за ЈАВНИ КОНКУРС –</w:t>
      </w:r>
      <w:r w:rsidRPr="005E63D3">
        <w:rPr>
          <w:lang w:val="sr-Cyrl-RS"/>
        </w:rPr>
        <w:t xml:space="preserve"> ПОСЕБНИ ПРОГРАМИ- (навести </w:t>
      </w:r>
      <w:r w:rsidRPr="005E63D3">
        <w:rPr>
          <w:lang w:val="sr-Cyrl-CS"/>
        </w:rPr>
        <w:t>област</w:t>
      </w:r>
      <w:r w:rsidRPr="005E63D3">
        <w:rPr>
          <w:lang w:val="sr-Cyrl-RS"/>
        </w:rPr>
        <w:t xml:space="preserve"> </w:t>
      </w:r>
      <w:r w:rsidRPr="005E63D3">
        <w:rPr>
          <w:lang w:val="sr-Cyrl-CS"/>
        </w:rPr>
        <w:t>на</w:t>
      </w:r>
      <w:r w:rsidRPr="005E63D3">
        <w:rPr>
          <w:lang w:val="sr-Cyrl-RS"/>
        </w:rPr>
        <w:t xml:space="preserve"> ко</w:t>
      </w:r>
      <w:r w:rsidRPr="005E63D3">
        <w:rPr>
          <w:lang w:val="sr-Cyrl-CS"/>
        </w:rPr>
        <w:t>ју</w:t>
      </w:r>
      <w:r w:rsidRPr="005E63D3">
        <w:rPr>
          <w:lang w:val="sr-Cyrl-RS"/>
        </w:rPr>
        <w:t xml:space="preserve"> се </w:t>
      </w:r>
      <w:r w:rsidRPr="005E63D3">
        <w:rPr>
          <w:lang w:val="sr-Cyrl-CS"/>
        </w:rPr>
        <w:t>програмодноси</w:t>
      </w:r>
      <w:r w:rsidRPr="005E63D3">
        <w:rPr>
          <w:lang w:val="sr-Cyrl-RS"/>
        </w:rPr>
        <w:t>)</w:t>
      </w:r>
      <w:r w:rsidRPr="005E63D3">
        <w:rPr>
          <w:lang w:val="sr-Cyrl-CS"/>
        </w:rPr>
        <w:t>,</w:t>
      </w:r>
    </w:p>
    <w:p w14:paraId="34788CC0" w14:textId="675FEFE9" w:rsidR="009341FB" w:rsidRPr="005E63D3" w:rsidRDefault="009341FB" w:rsidP="00E86D84">
      <w:r w:rsidRPr="005E63D3">
        <w:rPr>
          <w:rStyle w:val="fontstyle01"/>
          <w:sz w:val="24"/>
          <w:szCs w:val="24"/>
        </w:rPr>
        <w:t>3) назив подносиоца предлога;</w:t>
      </w:r>
      <w:r w:rsidRPr="005E63D3">
        <w:rPr>
          <w:color w:val="000000"/>
        </w:rPr>
        <w:br/>
      </w:r>
      <w:r w:rsidRPr="005E63D3">
        <w:rPr>
          <w:rStyle w:val="fontstyle01"/>
          <w:sz w:val="24"/>
          <w:szCs w:val="24"/>
        </w:rPr>
        <w:t>4) адресу подносиоца предлога;</w:t>
      </w:r>
      <w:r w:rsidRPr="005E63D3">
        <w:rPr>
          <w:color w:val="000000"/>
        </w:rPr>
        <w:br/>
      </w:r>
      <w:r w:rsidRPr="005E63D3">
        <w:rPr>
          <w:rStyle w:val="fontstyle01"/>
          <w:sz w:val="24"/>
          <w:szCs w:val="24"/>
        </w:rPr>
        <w:t>5) назив програма;</w:t>
      </w:r>
      <w:r w:rsidRPr="005E63D3">
        <w:rPr>
          <w:rStyle w:val="fontstyle01"/>
          <w:sz w:val="24"/>
          <w:szCs w:val="24"/>
          <w:lang w:val="sr-Cyrl-CS"/>
        </w:rPr>
        <w:t xml:space="preserve"> (из апликационог формулара)</w:t>
      </w:r>
      <w:r w:rsidRPr="005E63D3">
        <w:rPr>
          <w:color w:val="000000"/>
        </w:rPr>
        <w:br/>
      </w:r>
      <w:r w:rsidRPr="005E63D3">
        <w:rPr>
          <w:rStyle w:val="fontstyle01"/>
          <w:sz w:val="24"/>
          <w:szCs w:val="24"/>
        </w:rPr>
        <w:t>6) ознаку: „Не отварати”</w:t>
      </w:r>
      <w:r w:rsidRPr="005E63D3">
        <w:t xml:space="preserve"> </w:t>
      </w:r>
    </w:p>
    <w:p w14:paraId="0FBC68A3" w14:textId="77777777" w:rsidR="009341FB" w:rsidRPr="005E63D3" w:rsidRDefault="009341FB" w:rsidP="00E86D84">
      <w:pPr>
        <w:rPr>
          <w:lang w:val="sr-Cyrl-CS"/>
        </w:rPr>
      </w:pPr>
      <w:r w:rsidRPr="005E63D3">
        <w:t>или поштом</w:t>
      </w:r>
      <w:r w:rsidRPr="005E63D3">
        <w:rPr>
          <w:lang w:val="sr-Cyrl-CS"/>
        </w:rPr>
        <w:t xml:space="preserve">, са пуном адресом примаоца: </w:t>
      </w:r>
    </w:p>
    <w:p w14:paraId="4A06E23F" w14:textId="77777777" w:rsidR="009341FB" w:rsidRPr="005E63D3" w:rsidRDefault="009341FB" w:rsidP="00E86D84">
      <w:pPr>
        <w:rPr>
          <w:lang w:val="sr-Cyrl-CS"/>
        </w:rPr>
      </w:pPr>
      <w:r w:rsidRPr="005E63D3">
        <w:rPr>
          <w:lang w:val="sr-Cyrl-CS"/>
        </w:rPr>
        <w:t>Трг српских добровољаца 12</w:t>
      </w:r>
    </w:p>
    <w:p w14:paraId="05226B19" w14:textId="77777777" w:rsidR="009341FB" w:rsidRPr="005E63D3" w:rsidRDefault="009341FB" w:rsidP="00E86D84">
      <w:pPr>
        <w:rPr>
          <w:lang w:val="sr-Cyrl-CS"/>
        </w:rPr>
      </w:pPr>
      <w:r w:rsidRPr="005E63D3">
        <w:rPr>
          <w:lang w:val="sr-Cyrl-CS"/>
        </w:rPr>
        <w:t>Секретаријат за друштвене делатности,</w:t>
      </w:r>
    </w:p>
    <w:p w14:paraId="14735A41" w14:textId="1BF6D541" w:rsidR="009341FB" w:rsidRDefault="009341FB" w:rsidP="00E86D84">
      <w:pPr>
        <w:rPr>
          <w:lang w:val="sr-Cyrl-CS"/>
        </w:rPr>
      </w:pPr>
      <w:r w:rsidRPr="005E63D3">
        <w:rPr>
          <w:lang w:val="sr-Cyrl-CS"/>
        </w:rPr>
        <w:t>23300 Кикинда</w:t>
      </w:r>
      <w:r w:rsidR="00E86D84">
        <w:rPr>
          <w:lang w:val="sr-Cyrl-CS"/>
        </w:rPr>
        <w:t>.</w:t>
      </w:r>
    </w:p>
    <w:p w14:paraId="045069C8" w14:textId="77777777" w:rsidR="00E86D84" w:rsidRPr="005E63D3" w:rsidRDefault="00E86D84" w:rsidP="00E86D84">
      <w:pPr>
        <w:rPr>
          <w:lang w:val="sr-Cyrl-CS"/>
        </w:rPr>
      </w:pPr>
    </w:p>
    <w:p w14:paraId="285A1D9F" w14:textId="77777777" w:rsidR="009341FB" w:rsidRPr="005E63D3" w:rsidRDefault="009341FB" w:rsidP="00E86D84">
      <w:pPr>
        <w:rPr>
          <w:lang w:val="sr-Cyrl-CS"/>
        </w:rPr>
      </w:pPr>
      <w:r w:rsidRPr="005E63D3">
        <w:rPr>
          <w:lang w:val="sr-Cyrl-CS"/>
        </w:rPr>
        <w:t>-Непотпуне и неблаговремене пријаве неће се разматрати.</w:t>
      </w:r>
    </w:p>
    <w:p w14:paraId="242F2478" w14:textId="69B949C8" w:rsidR="009341FB" w:rsidRPr="005E63D3" w:rsidRDefault="009341FB" w:rsidP="00E86D84">
      <w:pPr>
        <w:rPr>
          <w:lang w:val="sr-Cyrl-CS"/>
        </w:rPr>
      </w:pPr>
      <w:r w:rsidRPr="005E63D3">
        <w:rPr>
          <w:lang w:val="sr-Cyrl-CS"/>
        </w:rPr>
        <w:t xml:space="preserve">-Комплетна конкурсна документација се може преузети на сајту </w:t>
      </w:r>
      <w:r w:rsidR="00E86D84">
        <w:rPr>
          <w:lang w:val="sr-Cyrl-CS"/>
        </w:rPr>
        <w:t>г</w:t>
      </w:r>
      <w:r w:rsidRPr="005E63D3">
        <w:rPr>
          <w:lang w:val="sr-Cyrl-CS"/>
        </w:rPr>
        <w:t>рада Кикинда.</w:t>
      </w:r>
    </w:p>
    <w:p w14:paraId="3F96E2EA" w14:textId="4FFCA4F0" w:rsidR="009341FB" w:rsidRPr="005E63D3" w:rsidRDefault="009341FB" w:rsidP="00E86D84">
      <w:r w:rsidRPr="005E63D3">
        <w:t xml:space="preserve">-Горе наведени Јавни </w:t>
      </w:r>
      <w:r w:rsidR="00E86D84">
        <w:rPr>
          <w:lang w:val="sr-Cyrl-RS"/>
        </w:rPr>
        <w:t>к</w:t>
      </w:r>
      <w:r w:rsidRPr="005E63D3">
        <w:t xml:space="preserve">онкурс биће објављени на сајту </w:t>
      </w:r>
      <w:r w:rsidR="00E86D84">
        <w:rPr>
          <w:lang w:val="sr-Cyrl-CS"/>
        </w:rPr>
        <w:t>г</w:t>
      </w:r>
      <w:r w:rsidRPr="005E63D3">
        <w:rPr>
          <w:lang w:val="sr-Cyrl-CS"/>
        </w:rPr>
        <w:t>рада</w:t>
      </w:r>
      <w:r w:rsidRPr="005E63D3">
        <w:t xml:space="preserve"> Кикинд</w:t>
      </w:r>
      <w:r w:rsidRPr="005E63D3">
        <w:rPr>
          <w:lang w:val="sr-Cyrl-CS"/>
        </w:rPr>
        <w:t>е</w:t>
      </w:r>
      <w:r w:rsidRPr="005E63D3">
        <w:t>.</w:t>
      </w:r>
    </w:p>
    <w:p w14:paraId="1A8C0440" w14:textId="77777777" w:rsidR="009341FB" w:rsidRPr="005E63D3" w:rsidRDefault="009341FB" w:rsidP="009341FB">
      <w:pPr>
        <w:jc w:val="both"/>
        <w:rPr>
          <w:lang w:val="sr-Cyrl-CS"/>
        </w:rPr>
      </w:pPr>
    </w:p>
    <w:p w14:paraId="088BCB8B" w14:textId="77777777" w:rsidR="009341FB" w:rsidRPr="005E63D3" w:rsidRDefault="009341FB" w:rsidP="009341FB">
      <w:pPr>
        <w:pStyle w:val="NoSpacing"/>
        <w:jc w:val="both"/>
        <w:rPr>
          <w:color w:val="000000"/>
          <w:lang w:val="sr-Cyrl-CS"/>
        </w:rPr>
      </w:pPr>
    </w:p>
    <w:p w14:paraId="760C4120" w14:textId="77777777" w:rsidR="009341FB" w:rsidRPr="005E63D3" w:rsidRDefault="009341FB" w:rsidP="009341FB">
      <w:pPr>
        <w:pStyle w:val="NoSpacing"/>
        <w:jc w:val="both"/>
        <w:rPr>
          <w:color w:val="000000"/>
          <w:lang w:val="sr-Cyrl-CS"/>
        </w:rPr>
      </w:pPr>
    </w:p>
    <w:p w14:paraId="4D30D7E8" w14:textId="77777777" w:rsidR="009341FB" w:rsidRPr="005E63D3" w:rsidRDefault="009341FB" w:rsidP="009341FB">
      <w:pPr>
        <w:pStyle w:val="NoSpacing"/>
        <w:jc w:val="both"/>
        <w:rPr>
          <w:color w:val="000000"/>
          <w:lang w:val="sr-Cyrl-CS"/>
        </w:rPr>
      </w:pPr>
    </w:p>
    <w:p w14:paraId="65D7B6A5" w14:textId="524A1DE5" w:rsidR="009341FB" w:rsidRPr="005E63D3" w:rsidRDefault="009341FB" w:rsidP="009341FB">
      <w:pPr>
        <w:ind w:left="4956"/>
        <w:jc w:val="both"/>
        <w:rPr>
          <w:lang w:val="sr-Cyrl-RS"/>
        </w:rPr>
      </w:pPr>
      <w:r w:rsidRPr="005E63D3">
        <w:rPr>
          <w:lang w:val="sr-Cyrl-RS"/>
        </w:rPr>
        <w:t>ПРЕДСЕДНИК ГРАДСКОГ ВЕЋА</w:t>
      </w:r>
    </w:p>
    <w:p w14:paraId="4C301AE1" w14:textId="6D580828" w:rsidR="00AA3899" w:rsidRPr="005E63D3" w:rsidRDefault="002721EE" w:rsidP="002721EE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</w:t>
      </w:r>
      <w:r w:rsidR="005429E2" w:rsidRPr="005E63D3">
        <w:rPr>
          <w:lang w:val="sr-Cyrl-RS"/>
        </w:rPr>
        <w:t xml:space="preserve"> Павле Марков</w:t>
      </w:r>
    </w:p>
    <w:p w14:paraId="1DCC8A7C" w14:textId="77777777" w:rsidR="00AA3899" w:rsidRPr="005E63D3" w:rsidRDefault="00AA3899"/>
    <w:p w14:paraId="6C70FC9F" w14:textId="6BC7634C" w:rsidR="00AA3899" w:rsidRPr="005E63D3" w:rsidRDefault="005429E2" w:rsidP="005429E2">
      <w:pPr>
        <w:rPr>
          <w:bCs/>
          <w:color w:val="000000"/>
          <w:lang w:val="sr-Latn-RS"/>
        </w:rPr>
      </w:pPr>
      <w:r w:rsidRPr="005E63D3">
        <w:rPr>
          <w:bCs/>
          <w:color w:val="000000"/>
          <w:lang w:val="sr-Cyrl-RS"/>
        </w:rPr>
        <w:t xml:space="preserve"> </w:t>
      </w:r>
    </w:p>
    <w:p w14:paraId="60D9CCB4" w14:textId="28BAB261" w:rsidR="00AA3899" w:rsidRPr="006734BD" w:rsidRDefault="00AA3899">
      <w:pPr>
        <w:rPr>
          <w:lang w:val="sr-Cyrl-RS"/>
        </w:rPr>
      </w:pPr>
    </w:p>
    <w:sectPr w:rsidR="00AA3899" w:rsidRPr="006734BD" w:rsidSect="005E63D3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F072E" w14:textId="77777777" w:rsidR="007F7DFC" w:rsidRDefault="007F7DFC" w:rsidP="005429E2">
      <w:r>
        <w:separator/>
      </w:r>
    </w:p>
  </w:endnote>
  <w:endnote w:type="continuationSeparator" w:id="0">
    <w:p w14:paraId="24A5290B" w14:textId="77777777" w:rsidR="007F7DFC" w:rsidRDefault="007F7DFC" w:rsidP="0054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7720" w14:textId="77777777" w:rsidR="007F7DFC" w:rsidRDefault="007F7DFC" w:rsidP="005429E2">
      <w:r>
        <w:separator/>
      </w:r>
    </w:p>
  </w:footnote>
  <w:footnote w:type="continuationSeparator" w:id="0">
    <w:p w14:paraId="2E4061F3" w14:textId="77777777" w:rsidR="007F7DFC" w:rsidRDefault="007F7DFC" w:rsidP="0054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>
    <w:nsid w:val="00000004"/>
    <w:multiLevelType w:val="singleLevel"/>
    <w:tmpl w:val="00000004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4">
    <w:nsid w:val="00000006"/>
    <w:multiLevelType w:val="singleLevel"/>
    <w:tmpl w:val="00000006"/>
    <w:name w:val="WW8Num10"/>
    <w:lvl w:ilvl="0">
      <w:start w:val="9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7">
    <w:nsid w:val="00000009"/>
    <w:multiLevelType w:val="single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9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</w:lvl>
  </w:abstractNum>
  <w:abstractNum w:abstractNumId="11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2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3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4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104BE8"/>
    <w:rsid w:val="001F5C6B"/>
    <w:rsid w:val="002721EE"/>
    <w:rsid w:val="002B5344"/>
    <w:rsid w:val="005429E2"/>
    <w:rsid w:val="00582D3E"/>
    <w:rsid w:val="005E63D3"/>
    <w:rsid w:val="006734BD"/>
    <w:rsid w:val="0073128F"/>
    <w:rsid w:val="007F7DFC"/>
    <w:rsid w:val="008666FE"/>
    <w:rsid w:val="00885751"/>
    <w:rsid w:val="009341FB"/>
    <w:rsid w:val="00995A50"/>
    <w:rsid w:val="00AA3899"/>
    <w:rsid w:val="00BB6E3B"/>
    <w:rsid w:val="00C641D1"/>
    <w:rsid w:val="00E8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qFormat/>
    <w:rsid w:val="009341FB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341F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fontstyle01">
    <w:name w:val="fontstyle01"/>
    <w:rsid w:val="009341FB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paragraph" w:styleId="BodyText">
    <w:name w:val="Body Text"/>
    <w:basedOn w:val="Normal"/>
    <w:link w:val="BodyTextChar"/>
    <w:rsid w:val="009341FB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rsid w:val="009341F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Spacing">
    <w:name w:val="No Spacing"/>
    <w:qFormat/>
    <w:rsid w:val="009341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1">
    <w:name w:val="Normal1"/>
    <w:basedOn w:val="Normal"/>
    <w:rsid w:val="009341FB"/>
    <w:pPr>
      <w:spacing w:before="100" w:after="100"/>
    </w:pPr>
    <w:rPr>
      <w:rFonts w:ascii="Arial" w:hAnsi="Arial" w:cs="Arial"/>
      <w:kern w:val="1"/>
      <w:sz w:val="22"/>
      <w:szCs w:val="22"/>
      <w:lang w:val="en-US" w:eastAsia="ar-SA"/>
    </w:rPr>
  </w:style>
  <w:style w:type="paragraph" w:styleId="Footer">
    <w:name w:val="footer"/>
    <w:basedOn w:val="Normal"/>
    <w:link w:val="FooterChar"/>
    <w:rsid w:val="009341FB"/>
    <w:pPr>
      <w:tabs>
        <w:tab w:val="center" w:pos="4680"/>
        <w:tab w:val="right" w:pos="9360"/>
      </w:tabs>
    </w:pPr>
    <w:rPr>
      <w:kern w:val="1"/>
      <w:lang w:val="x-none" w:eastAsia="ar-SA"/>
    </w:rPr>
  </w:style>
  <w:style w:type="character" w:customStyle="1" w:styleId="FooterChar">
    <w:name w:val="Footer Char"/>
    <w:basedOn w:val="DefaultParagraphFont"/>
    <w:link w:val="Footer"/>
    <w:rsid w:val="009341F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Header">
    <w:name w:val="header"/>
    <w:basedOn w:val="Normal"/>
    <w:link w:val="HeaderChar"/>
    <w:uiPriority w:val="99"/>
    <w:unhideWhenUsed/>
    <w:rsid w:val="005429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E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qFormat/>
    <w:rsid w:val="009341FB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341F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fontstyle01">
    <w:name w:val="fontstyle01"/>
    <w:rsid w:val="009341FB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paragraph" w:styleId="BodyText">
    <w:name w:val="Body Text"/>
    <w:basedOn w:val="Normal"/>
    <w:link w:val="BodyTextChar"/>
    <w:rsid w:val="009341FB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rsid w:val="009341F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Spacing">
    <w:name w:val="No Spacing"/>
    <w:qFormat/>
    <w:rsid w:val="009341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1">
    <w:name w:val="Normal1"/>
    <w:basedOn w:val="Normal"/>
    <w:rsid w:val="009341FB"/>
    <w:pPr>
      <w:spacing w:before="100" w:after="100"/>
    </w:pPr>
    <w:rPr>
      <w:rFonts w:ascii="Arial" w:hAnsi="Arial" w:cs="Arial"/>
      <w:kern w:val="1"/>
      <w:sz w:val="22"/>
      <w:szCs w:val="22"/>
      <w:lang w:val="en-US" w:eastAsia="ar-SA"/>
    </w:rPr>
  </w:style>
  <w:style w:type="paragraph" w:styleId="Footer">
    <w:name w:val="footer"/>
    <w:basedOn w:val="Normal"/>
    <w:link w:val="FooterChar"/>
    <w:rsid w:val="009341FB"/>
    <w:pPr>
      <w:tabs>
        <w:tab w:val="center" w:pos="4680"/>
        <w:tab w:val="right" w:pos="9360"/>
      </w:tabs>
    </w:pPr>
    <w:rPr>
      <w:kern w:val="1"/>
      <w:lang w:val="x-none" w:eastAsia="ar-SA"/>
    </w:rPr>
  </w:style>
  <w:style w:type="character" w:customStyle="1" w:styleId="FooterChar">
    <w:name w:val="Footer Char"/>
    <w:basedOn w:val="DefaultParagraphFont"/>
    <w:link w:val="Footer"/>
    <w:rsid w:val="009341F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Header">
    <w:name w:val="header"/>
    <w:basedOn w:val="Normal"/>
    <w:link w:val="HeaderChar"/>
    <w:uiPriority w:val="99"/>
    <w:unhideWhenUsed/>
    <w:rsid w:val="005429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E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Živa Knežević</cp:lastModifiedBy>
  <cp:revision>4</cp:revision>
  <dcterms:created xsi:type="dcterms:W3CDTF">2020-01-10T12:00:00Z</dcterms:created>
  <dcterms:modified xsi:type="dcterms:W3CDTF">2020-01-13T11:38:00Z</dcterms:modified>
</cp:coreProperties>
</file>